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7BED" w:rsidRPr="002E571A" w:rsidRDefault="00DE7BED" w:rsidP="00DE7BED">
      <w:pPr>
        <w:jc w:val="right"/>
        <w:rPr>
          <w:b/>
        </w:rPr>
      </w:pPr>
      <w:r w:rsidRPr="002E571A">
        <w:rPr>
          <w:b/>
        </w:rPr>
        <w:t>Форма 1 «Извещение о проведении тендера»</w:t>
      </w:r>
    </w:p>
    <w:tbl>
      <w:tblPr>
        <w:tblW w:w="9356" w:type="dxa"/>
        <w:tblInd w:w="108" w:type="dxa"/>
        <w:tblLook w:val="01E0" w:firstRow="1" w:lastRow="1" w:firstColumn="1" w:lastColumn="1" w:noHBand="0" w:noVBand="0"/>
      </w:tblPr>
      <w:tblGrid>
        <w:gridCol w:w="5103"/>
        <w:gridCol w:w="4253"/>
      </w:tblGrid>
      <w:tr w:rsidR="00DE7BED" w:rsidRPr="002E571A" w:rsidTr="00DE7BED">
        <w:trPr>
          <w:trHeight w:val="369"/>
        </w:trPr>
        <w:tc>
          <w:tcPr>
            <w:tcW w:w="5103" w:type="dxa"/>
          </w:tcPr>
          <w:p w:rsidR="00DE7BED" w:rsidRPr="002E571A" w:rsidRDefault="00DE7BED" w:rsidP="008C363A">
            <w:pPr>
              <w:tabs>
                <w:tab w:val="left" w:pos="4606"/>
              </w:tabs>
              <w:ind w:right="353"/>
              <w:rPr>
                <w:rFonts w:cs="Arial"/>
              </w:rPr>
            </w:pPr>
          </w:p>
        </w:tc>
        <w:tc>
          <w:tcPr>
            <w:tcW w:w="4253" w:type="dxa"/>
          </w:tcPr>
          <w:p w:rsidR="00DE7BED" w:rsidRPr="002E571A" w:rsidRDefault="00DE7BED" w:rsidP="008C363A">
            <w:pPr>
              <w:ind w:right="-72"/>
              <w:jc w:val="right"/>
              <w:rPr>
                <w:rFonts w:cs="Arial"/>
              </w:rPr>
            </w:pPr>
            <w:r w:rsidRPr="002E571A">
              <w:rPr>
                <w:rFonts w:cs="Arial"/>
                <w:szCs w:val="22"/>
              </w:rPr>
              <w:t>УТВЕРЖДЕНО</w:t>
            </w:r>
          </w:p>
        </w:tc>
      </w:tr>
      <w:tr w:rsidR="00DE7BED" w:rsidRPr="002E571A" w:rsidTr="00DE7BED">
        <w:trPr>
          <w:trHeight w:val="369"/>
        </w:trPr>
        <w:tc>
          <w:tcPr>
            <w:tcW w:w="5103" w:type="dxa"/>
          </w:tcPr>
          <w:p w:rsidR="00DE7BED" w:rsidRPr="002E571A" w:rsidRDefault="00DE7BED" w:rsidP="008C363A">
            <w:pPr>
              <w:ind w:right="-72"/>
              <w:rPr>
                <w:rFonts w:cs="Arial"/>
              </w:rPr>
            </w:pPr>
          </w:p>
        </w:tc>
        <w:tc>
          <w:tcPr>
            <w:tcW w:w="4253" w:type="dxa"/>
          </w:tcPr>
          <w:p w:rsidR="00DE7BED" w:rsidRPr="002E571A" w:rsidRDefault="00DE7BED" w:rsidP="008C363A">
            <w:pPr>
              <w:ind w:right="-72"/>
              <w:jc w:val="right"/>
              <w:rPr>
                <w:rFonts w:cs="Arial"/>
              </w:rPr>
            </w:pPr>
            <w:r w:rsidRPr="002E571A">
              <w:rPr>
                <w:rFonts w:cs="Arial"/>
                <w:szCs w:val="22"/>
              </w:rPr>
              <w:t>решением Тендерной комиссии</w:t>
            </w:r>
          </w:p>
        </w:tc>
      </w:tr>
      <w:tr w:rsidR="00DE7BED" w:rsidRPr="002E571A" w:rsidTr="00DE7BED">
        <w:trPr>
          <w:trHeight w:val="391"/>
        </w:trPr>
        <w:tc>
          <w:tcPr>
            <w:tcW w:w="5103" w:type="dxa"/>
          </w:tcPr>
          <w:p w:rsidR="00DE7BED" w:rsidRPr="002E571A" w:rsidRDefault="00DE7BED" w:rsidP="008C363A">
            <w:pPr>
              <w:rPr>
                <w:rFonts w:cs="Arial"/>
              </w:rPr>
            </w:pPr>
          </w:p>
        </w:tc>
        <w:tc>
          <w:tcPr>
            <w:tcW w:w="4253" w:type="dxa"/>
          </w:tcPr>
          <w:p w:rsidR="00DE7BED" w:rsidRPr="002E571A" w:rsidRDefault="003C4E6A" w:rsidP="008C363A">
            <w:pPr>
              <w:jc w:val="right"/>
              <w:rPr>
                <w:rFonts w:cs="Arial"/>
              </w:rPr>
            </w:pPr>
            <w:r>
              <w:rPr>
                <w:rFonts w:cs="Arial"/>
                <w:szCs w:val="22"/>
              </w:rPr>
              <w:t xml:space="preserve">Протокол  №101 </w:t>
            </w:r>
          </w:p>
        </w:tc>
      </w:tr>
      <w:tr w:rsidR="00DE7BED" w:rsidRPr="002E571A" w:rsidTr="00DE7BED">
        <w:trPr>
          <w:trHeight w:val="391"/>
        </w:trPr>
        <w:tc>
          <w:tcPr>
            <w:tcW w:w="5103" w:type="dxa"/>
          </w:tcPr>
          <w:p w:rsidR="00DE7BED" w:rsidRPr="002E571A" w:rsidRDefault="00DE7BED" w:rsidP="008C363A">
            <w:pPr>
              <w:rPr>
                <w:rFonts w:cs="Arial"/>
              </w:rPr>
            </w:pPr>
          </w:p>
        </w:tc>
        <w:tc>
          <w:tcPr>
            <w:tcW w:w="4253" w:type="dxa"/>
          </w:tcPr>
          <w:p w:rsidR="00DE7BED" w:rsidRPr="002E571A" w:rsidRDefault="003C4E6A" w:rsidP="003C4E6A">
            <w:pPr>
              <w:jc w:val="right"/>
              <w:rPr>
                <w:rFonts w:cs="Arial"/>
              </w:rPr>
            </w:pPr>
            <w:r>
              <w:rPr>
                <w:rFonts w:cs="Arial"/>
                <w:szCs w:val="22"/>
              </w:rPr>
              <w:t>«06</w:t>
            </w:r>
            <w:r w:rsidR="00DE7BED" w:rsidRPr="002E571A">
              <w:rPr>
                <w:rFonts w:cs="Arial"/>
                <w:szCs w:val="22"/>
              </w:rPr>
              <w:t xml:space="preserve">» </w:t>
            </w:r>
            <w:r>
              <w:rPr>
                <w:rFonts w:cs="Arial"/>
                <w:szCs w:val="22"/>
              </w:rPr>
              <w:t xml:space="preserve">июня 2018 </w:t>
            </w:r>
            <w:r w:rsidR="00DE7BED" w:rsidRPr="002E571A">
              <w:rPr>
                <w:rFonts w:cs="Arial"/>
                <w:szCs w:val="22"/>
              </w:rPr>
              <w:t>г.</w:t>
            </w:r>
          </w:p>
        </w:tc>
      </w:tr>
    </w:tbl>
    <w:p w:rsidR="00DE7BED" w:rsidRDefault="00DE7BED" w:rsidP="00DE7BED">
      <w:pPr>
        <w:rPr>
          <w:rFonts w:cs="Arial"/>
          <w:vanish/>
          <w:szCs w:val="22"/>
        </w:rPr>
      </w:pPr>
    </w:p>
    <w:p w:rsidR="000C040A" w:rsidRDefault="000C040A" w:rsidP="00DE7BED">
      <w:pPr>
        <w:rPr>
          <w:rFonts w:cs="Arial"/>
          <w:vanish/>
          <w:szCs w:val="22"/>
        </w:rPr>
      </w:pPr>
    </w:p>
    <w:p w:rsidR="00DE7BED" w:rsidRPr="002E571A" w:rsidRDefault="00A03AA2" w:rsidP="00DE7BED">
      <w:pPr>
        <w:rPr>
          <w:rFonts w:cs="Arial"/>
          <w:szCs w:val="22"/>
        </w:rPr>
      </w:pPr>
      <w:r w:rsidRPr="000C040A">
        <w:rPr>
          <w:rFonts w:cs="Arial"/>
          <w:szCs w:val="22"/>
        </w:rPr>
        <w:t>ПДО №</w:t>
      </w:r>
      <w:r w:rsidR="002F0FC2" w:rsidRPr="000C040A">
        <w:rPr>
          <w:rFonts w:cs="Arial"/>
          <w:szCs w:val="22"/>
        </w:rPr>
        <w:t>2</w:t>
      </w:r>
      <w:r w:rsidR="000C040A" w:rsidRPr="000C040A">
        <w:rPr>
          <w:rFonts w:cs="Arial"/>
          <w:szCs w:val="22"/>
        </w:rPr>
        <w:t>4</w:t>
      </w:r>
      <w:r w:rsidR="002F0FC2" w:rsidRPr="000C040A">
        <w:rPr>
          <w:rFonts w:cs="Arial"/>
          <w:szCs w:val="22"/>
        </w:rPr>
        <w:t>8</w:t>
      </w:r>
      <w:r w:rsidR="00362455" w:rsidRPr="000C040A">
        <w:rPr>
          <w:rFonts w:cs="Arial"/>
          <w:szCs w:val="22"/>
        </w:rPr>
        <w:t>-</w:t>
      </w:r>
      <w:r w:rsidRPr="000C040A">
        <w:rPr>
          <w:rFonts w:cs="Arial"/>
          <w:szCs w:val="22"/>
        </w:rPr>
        <w:t>КР-201</w:t>
      </w:r>
      <w:r w:rsidR="00B94B94" w:rsidRPr="000C040A">
        <w:rPr>
          <w:rFonts w:cs="Arial"/>
          <w:szCs w:val="22"/>
        </w:rPr>
        <w:t>8</w:t>
      </w:r>
      <w:r w:rsidRPr="000C040A">
        <w:rPr>
          <w:rFonts w:cs="Arial"/>
          <w:szCs w:val="22"/>
        </w:rPr>
        <w:t xml:space="preserve"> от</w:t>
      </w:r>
      <w:r w:rsidR="003C4E6A">
        <w:rPr>
          <w:rFonts w:cs="Arial"/>
          <w:szCs w:val="22"/>
        </w:rPr>
        <w:t xml:space="preserve"> 06 июня 2018 года</w:t>
      </w:r>
    </w:p>
    <w:p w:rsidR="00DE7BED" w:rsidRDefault="00DE7BED" w:rsidP="00DE7BED">
      <w:pPr>
        <w:jc w:val="both"/>
        <w:rPr>
          <w:rFonts w:cs="Arial"/>
          <w:sz w:val="16"/>
          <w:szCs w:val="16"/>
        </w:rPr>
      </w:pPr>
    </w:p>
    <w:p w:rsidR="007D6C8C" w:rsidRPr="00651F76" w:rsidRDefault="00DE7BED" w:rsidP="00B64ABC">
      <w:pPr>
        <w:jc w:val="both"/>
        <w:rPr>
          <w:rFonts w:cs="Arial"/>
          <w:szCs w:val="22"/>
        </w:rPr>
      </w:pPr>
      <w:r>
        <w:rPr>
          <w:rFonts w:cs="Arial"/>
          <w:b/>
          <w:szCs w:val="22"/>
        </w:rPr>
        <w:t xml:space="preserve">ОАО </w:t>
      </w:r>
      <w:r w:rsidRPr="007873E8">
        <w:rPr>
          <w:rFonts w:cs="Arial"/>
          <w:b/>
          <w:szCs w:val="22"/>
        </w:rPr>
        <w:t>«Славнефть</w:t>
      </w:r>
      <w:r>
        <w:rPr>
          <w:rFonts w:cs="Arial"/>
          <w:b/>
          <w:szCs w:val="22"/>
        </w:rPr>
        <w:t>-ЯНОС»</w:t>
      </w:r>
      <w:r w:rsidRPr="002E571A">
        <w:rPr>
          <w:rFonts w:cs="Arial"/>
          <w:szCs w:val="22"/>
        </w:rPr>
        <w:t xml:space="preserve"> (далее – Общество) приглашает </w:t>
      </w:r>
      <w:r w:rsidR="00A326D9">
        <w:rPr>
          <w:rFonts w:cs="Arial"/>
          <w:szCs w:val="22"/>
        </w:rPr>
        <w:t>В</w:t>
      </w:r>
      <w:r w:rsidRPr="002E571A">
        <w:rPr>
          <w:rFonts w:cs="Arial"/>
          <w:szCs w:val="22"/>
        </w:rPr>
        <w:t xml:space="preserve">ас сделать предложение (оферту) на </w:t>
      </w:r>
      <w:r w:rsidR="00720B70">
        <w:rPr>
          <w:rFonts w:cs="Arial"/>
          <w:b/>
          <w:szCs w:val="22"/>
        </w:rPr>
        <w:t>сбор</w:t>
      </w:r>
      <w:r w:rsidR="00767187" w:rsidRPr="00767187">
        <w:rPr>
          <w:rFonts w:cs="Arial"/>
          <w:b/>
          <w:szCs w:val="22"/>
        </w:rPr>
        <w:t>, транспортировани</w:t>
      </w:r>
      <w:r w:rsidR="00720B70">
        <w:rPr>
          <w:rFonts w:cs="Arial"/>
          <w:b/>
          <w:szCs w:val="22"/>
        </w:rPr>
        <w:t>е</w:t>
      </w:r>
      <w:r w:rsidR="00767187" w:rsidRPr="00767187">
        <w:rPr>
          <w:rFonts w:cs="Arial"/>
          <w:b/>
          <w:szCs w:val="22"/>
        </w:rPr>
        <w:t>, обезвреживани</w:t>
      </w:r>
      <w:r w:rsidR="00720B70">
        <w:rPr>
          <w:rFonts w:cs="Arial"/>
          <w:b/>
          <w:szCs w:val="22"/>
        </w:rPr>
        <w:t>е</w:t>
      </w:r>
      <w:r w:rsidR="00767187" w:rsidRPr="00767187">
        <w:rPr>
          <w:rFonts w:cs="Arial"/>
          <w:b/>
          <w:szCs w:val="22"/>
        </w:rPr>
        <w:t xml:space="preserve"> (утилизаци</w:t>
      </w:r>
      <w:r w:rsidR="00720B70">
        <w:rPr>
          <w:rFonts w:cs="Arial"/>
          <w:b/>
          <w:szCs w:val="22"/>
        </w:rPr>
        <w:t>ю</w:t>
      </w:r>
      <w:r w:rsidR="00767187" w:rsidRPr="00767187">
        <w:rPr>
          <w:rFonts w:cs="Arial"/>
          <w:b/>
          <w:szCs w:val="22"/>
        </w:rPr>
        <w:t>) отходов зачистки оборудования и сооружений ОАО «Славнефть-ЯНОС»</w:t>
      </w:r>
      <w:r w:rsidR="00E91F77" w:rsidRPr="007E12C0">
        <w:rPr>
          <w:rFonts w:cs="Arial"/>
          <w:b/>
          <w:szCs w:val="22"/>
        </w:rPr>
        <w:t>.</w:t>
      </w:r>
      <w:r w:rsidR="00B64ABC" w:rsidRPr="00B64ABC">
        <w:rPr>
          <w:rFonts w:cs="Arial"/>
          <w:b/>
          <w:szCs w:val="22"/>
        </w:rPr>
        <w:t xml:space="preserve"> </w:t>
      </w:r>
      <w:r w:rsidRPr="002E571A">
        <w:rPr>
          <w:rFonts w:cs="Arial"/>
          <w:szCs w:val="22"/>
        </w:rPr>
        <w:t xml:space="preserve">По </w:t>
      </w:r>
      <w:r w:rsidRPr="001D2186">
        <w:rPr>
          <w:rFonts w:cs="Arial"/>
          <w:szCs w:val="22"/>
        </w:rPr>
        <w:t xml:space="preserve">результатам рассмотрения предложений Общество определит </w:t>
      </w:r>
      <w:r w:rsidR="00787348" w:rsidRPr="001D2186">
        <w:rPr>
          <w:rFonts w:cs="Arial"/>
          <w:szCs w:val="22"/>
        </w:rPr>
        <w:t>контрагента, предложившего</w:t>
      </w:r>
      <w:r w:rsidRPr="001D2186">
        <w:rPr>
          <w:rFonts w:cs="Arial"/>
          <w:szCs w:val="22"/>
        </w:rPr>
        <w:t xml:space="preserve"> наилучшие условия в соответствии с </w:t>
      </w:r>
      <w:r w:rsidR="001D2186" w:rsidRPr="00651F76">
        <w:t>Предложением о заключении договора</w:t>
      </w:r>
      <w:r w:rsidRPr="00651F76">
        <w:rPr>
          <w:rFonts w:cs="Arial"/>
          <w:szCs w:val="22"/>
        </w:rPr>
        <w:t xml:space="preserve"> (форма </w:t>
      </w:r>
      <w:r w:rsidR="001D2186" w:rsidRPr="00651F76">
        <w:rPr>
          <w:rFonts w:cs="Arial"/>
          <w:szCs w:val="22"/>
        </w:rPr>
        <w:t>5</w:t>
      </w:r>
      <w:r w:rsidRPr="00651F76">
        <w:rPr>
          <w:rFonts w:cs="Arial"/>
          <w:szCs w:val="22"/>
        </w:rPr>
        <w:t xml:space="preserve">) при выполнении Требований к предмету оферты (форма 2): </w:t>
      </w:r>
      <w:r w:rsidR="00651F76" w:rsidRPr="00651F76">
        <w:rPr>
          <w:rFonts w:cs="Arial"/>
          <w:szCs w:val="22"/>
        </w:rPr>
        <w:t>наименьшая приведенная стоимость</w:t>
      </w:r>
      <w:r w:rsidR="00651F76" w:rsidRPr="00746B45">
        <w:rPr>
          <w:rFonts w:cs="Arial"/>
          <w:szCs w:val="22"/>
        </w:rPr>
        <w:t>,</w:t>
      </w:r>
      <w:r w:rsidR="00B31383" w:rsidRPr="00746B45">
        <w:rPr>
          <w:rFonts w:cs="Arial"/>
          <w:szCs w:val="22"/>
        </w:rPr>
        <w:t xml:space="preserve"> </w:t>
      </w:r>
      <w:r w:rsidR="00651F76" w:rsidRPr="00746B45">
        <w:rPr>
          <w:rFonts w:cs="Arial"/>
          <w:szCs w:val="22"/>
        </w:rPr>
        <w:t xml:space="preserve">рассчитанная </w:t>
      </w:r>
      <w:r w:rsidR="00B31383" w:rsidRPr="00746B45">
        <w:rPr>
          <w:rFonts w:cs="Arial"/>
          <w:szCs w:val="22"/>
        </w:rPr>
        <w:t>согласно Приложени</w:t>
      </w:r>
      <w:r w:rsidR="00651F76" w:rsidRPr="00746B45">
        <w:rPr>
          <w:rFonts w:cs="Arial"/>
          <w:szCs w:val="22"/>
        </w:rPr>
        <w:t>я</w:t>
      </w:r>
      <w:r w:rsidR="00B31383" w:rsidRPr="00746B45">
        <w:rPr>
          <w:rFonts w:cs="Arial"/>
          <w:szCs w:val="22"/>
        </w:rPr>
        <w:t xml:space="preserve"> №</w:t>
      </w:r>
      <w:r w:rsidR="00651F76" w:rsidRPr="00746B45">
        <w:rPr>
          <w:rFonts w:cs="Arial"/>
          <w:szCs w:val="22"/>
        </w:rPr>
        <w:t>1</w:t>
      </w:r>
      <w:r w:rsidR="00B31383" w:rsidRPr="00746B45">
        <w:rPr>
          <w:rFonts w:cs="Arial"/>
          <w:szCs w:val="22"/>
        </w:rPr>
        <w:t xml:space="preserve"> к </w:t>
      </w:r>
      <w:r w:rsidR="00651F76" w:rsidRPr="00746B45">
        <w:rPr>
          <w:rFonts w:cs="Arial"/>
          <w:szCs w:val="22"/>
        </w:rPr>
        <w:t>Форме 2 ПДО</w:t>
      </w:r>
      <w:r w:rsidR="007D6C8C" w:rsidRPr="00746B45">
        <w:rPr>
          <w:rFonts w:cs="Arial"/>
          <w:szCs w:val="22"/>
        </w:rPr>
        <w:t>.</w:t>
      </w:r>
    </w:p>
    <w:p w:rsidR="00DE7BED" w:rsidRPr="002E571A" w:rsidRDefault="00DE7BED" w:rsidP="00DE7BED">
      <w:pPr>
        <w:ind w:firstLine="720"/>
        <w:jc w:val="both"/>
        <w:rPr>
          <w:rFonts w:cs="Arial"/>
          <w:szCs w:val="22"/>
        </w:rPr>
      </w:pPr>
      <w:r w:rsidRPr="00651F76">
        <w:rPr>
          <w:rFonts w:cs="Arial"/>
          <w:szCs w:val="22"/>
        </w:rPr>
        <w:t>Оферта должна быть представлена</w:t>
      </w:r>
      <w:r w:rsidRPr="002E571A">
        <w:rPr>
          <w:rFonts w:cs="Arial"/>
          <w:szCs w:val="22"/>
        </w:rPr>
        <w:t xml:space="preserve"> на всю номенклатуру работ / услу</w:t>
      </w:r>
      <w:r w:rsidR="003679E5">
        <w:rPr>
          <w:rFonts w:cs="Arial"/>
          <w:szCs w:val="22"/>
        </w:rPr>
        <w:t>г</w:t>
      </w:r>
      <w:r w:rsidRPr="002E571A">
        <w:rPr>
          <w:rFonts w:cs="Arial"/>
          <w:szCs w:val="22"/>
        </w:rPr>
        <w:t>,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A936EA" w:rsidRPr="002E571A" w:rsidRDefault="00A936EA" w:rsidP="00817A4A">
      <w:pPr>
        <w:ind w:firstLine="708"/>
        <w:jc w:val="both"/>
        <w:rPr>
          <w:rFonts w:cs="Arial"/>
          <w:szCs w:val="22"/>
        </w:rPr>
      </w:pPr>
      <w:r w:rsidRPr="002E571A">
        <w:rPr>
          <w:rFonts w:cs="Arial"/>
          <w:szCs w:val="22"/>
        </w:rPr>
        <w:t>Подача одним участником закупки альтернативных оферт не допускается</w:t>
      </w:r>
      <w:r>
        <w:rPr>
          <w:rFonts w:cs="Arial"/>
          <w:szCs w:val="22"/>
        </w:rPr>
        <w:t>.</w:t>
      </w:r>
    </w:p>
    <w:p w:rsidR="00DE7BED" w:rsidRPr="00A31663" w:rsidRDefault="00DE7BED" w:rsidP="00DE7BED">
      <w:pPr>
        <w:ind w:firstLine="720"/>
        <w:jc w:val="both"/>
        <w:rPr>
          <w:rFonts w:cs="Arial"/>
          <w:szCs w:val="22"/>
        </w:rPr>
      </w:pPr>
      <w:r w:rsidRPr="002E571A">
        <w:rPr>
          <w:rFonts w:cs="Arial"/>
          <w:szCs w:val="22"/>
        </w:rPr>
        <w:t>Существенные условия (объекты выполнения работ / оказания услуг, объем, цена, сумма, сроки, условия платежей, обязательства сторон, гарантии, ответственность сторон, прочее</w:t>
      </w:r>
      <w:r w:rsidR="00F260F7">
        <w:rPr>
          <w:rFonts w:cs="Arial"/>
          <w:szCs w:val="22"/>
        </w:rPr>
        <w:t>)</w:t>
      </w:r>
      <w:r w:rsidRPr="002E571A">
        <w:rPr>
          <w:rFonts w:cs="Arial"/>
          <w:szCs w:val="22"/>
        </w:rPr>
        <w:t xml:space="preserve"> сделки, которая может быть заключена на основе результатов выбора контрагента, оговариваются в планируемом к заключению </w:t>
      </w:r>
      <w:r w:rsidRPr="0006495D">
        <w:rPr>
          <w:rFonts w:cs="Arial"/>
          <w:szCs w:val="22"/>
        </w:rPr>
        <w:t>договоре (форма 3).</w:t>
      </w:r>
    </w:p>
    <w:p w:rsidR="00DE7BED" w:rsidRPr="002E571A" w:rsidRDefault="00DE7BED" w:rsidP="00DE7BED">
      <w:pPr>
        <w:ind w:firstLine="720"/>
        <w:jc w:val="both"/>
        <w:rPr>
          <w:rFonts w:cs="Arial"/>
          <w:szCs w:val="22"/>
        </w:rPr>
      </w:pPr>
      <w:r w:rsidRPr="00A31663">
        <w:rPr>
          <w:rFonts w:cs="Arial"/>
          <w:szCs w:val="22"/>
        </w:rPr>
        <w:t xml:space="preserve">Условия проекта договора </w:t>
      </w:r>
      <w:r w:rsidRPr="0006495D">
        <w:rPr>
          <w:rFonts w:cs="Arial"/>
          <w:szCs w:val="22"/>
        </w:rPr>
        <w:t>(форма 3) являются</w:t>
      </w:r>
      <w:r w:rsidRPr="002E571A">
        <w:rPr>
          <w:rFonts w:cs="Arial"/>
          <w:szCs w:val="22"/>
        </w:rPr>
        <w:t xml:space="preserve"> окончательными и не подлежат каким-либо изменениям в процессе его заключения. </w:t>
      </w:r>
      <w:r w:rsidR="009B5C0D">
        <w:rPr>
          <w:rFonts w:cs="Arial"/>
          <w:szCs w:val="22"/>
        </w:rPr>
        <w:t xml:space="preserve">Протокол разногласий, полученный от участника закупки в </w:t>
      </w:r>
      <w:r w:rsidR="00D03E57">
        <w:rPr>
          <w:rFonts w:cs="Arial"/>
          <w:szCs w:val="22"/>
        </w:rPr>
        <w:t>составе коммерческой/улучшенной коммерческой части, в рамках проведения двухэтапного тендера, Обществом к рассмотрению не принима</w:t>
      </w:r>
      <w:r w:rsidR="002F64EF">
        <w:rPr>
          <w:rFonts w:cs="Arial"/>
          <w:szCs w:val="22"/>
        </w:rPr>
        <w:t>е</w:t>
      </w:r>
      <w:r w:rsidR="00D03E57">
        <w:rPr>
          <w:rFonts w:cs="Arial"/>
          <w:szCs w:val="22"/>
        </w:rPr>
        <w:t xml:space="preserve">тся. </w:t>
      </w:r>
      <w:r w:rsidRPr="002E571A">
        <w:rPr>
          <w:rFonts w:cs="Arial"/>
          <w:szCs w:val="22"/>
        </w:rPr>
        <w:t>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DE7BED" w:rsidRPr="002E571A" w:rsidRDefault="00DE7BED" w:rsidP="00DE7BED">
      <w:pPr>
        <w:ind w:firstLine="720"/>
        <w:jc w:val="both"/>
        <w:rPr>
          <w:rFonts w:cs="Arial"/>
          <w:szCs w:val="22"/>
        </w:rPr>
      </w:pPr>
      <w:r w:rsidRPr="002E571A">
        <w:rPr>
          <w:rFonts w:cs="Arial"/>
          <w:szCs w:val="22"/>
        </w:rPr>
        <w:t>Тендер проводится в два этапа: оценка технической части оферт и оценка коммерческой части оферт.</w:t>
      </w:r>
    </w:p>
    <w:p w:rsidR="00DE7BED" w:rsidRPr="002E571A" w:rsidRDefault="00DE7BED" w:rsidP="00DE7BED">
      <w:pPr>
        <w:pStyle w:val="a5"/>
        <w:numPr>
          <w:ilvl w:val="0"/>
          <w:numId w:val="0"/>
        </w:numPr>
        <w:tabs>
          <w:tab w:val="left" w:pos="284"/>
        </w:tabs>
        <w:ind w:firstLine="709"/>
      </w:pPr>
      <w:r w:rsidRPr="002E571A">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DE7BED" w:rsidRPr="002E571A" w:rsidRDefault="00DE7BED" w:rsidP="00DE7BED">
      <w:pPr>
        <w:pStyle w:val="a5"/>
        <w:numPr>
          <w:ilvl w:val="0"/>
          <w:numId w:val="0"/>
        </w:numPr>
        <w:tabs>
          <w:tab w:val="left" w:pos="284"/>
        </w:tabs>
        <w:ind w:firstLine="709"/>
      </w:pPr>
      <w:r w:rsidRPr="002E571A">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DE7BED" w:rsidRPr="002E571A" w:rsidRDefault="00DE7BED" w:rsidP="00DE7BED">
      <w:pPr>
        <w:pStyle w:val="a5"/>
        <w:numPr>
          <w:ilvl w:val="0"/>
          <w:numId w:val="0"/>
        </w:numPr>
        <w:tabs>
          <w:tab w:val="left" w:pos="284"/>
        </w:tabs>
        <w:ind w:firstLine="709"/>
      </w:pPr>
      <w:r w:rsidRPr="002E571A">
        <w:t xml:space="preserve">Участник закупки допускается до участия в коммерческой оценке оферт, если его оферта соответствует всем требованиям к предмету </w:t>
      </w:r>
      <w:r w:rsidRPr="0006495D">
        <w:t>оферты (согласно форме 2).</w:t>
      </w:r>
    </w:p>
    <w:p w:rsidR="00DE7BED" w:rsidRPr="002E571A" w:rsidRDefault="00DE7BED" w:rsidP="00DE7BED">
      <w:pPr>
        <w:pStyle w:val="a5"/>
        <w:numPr>
          <w:ilvl w:val="0"/>
          <w:numId w:val="0"/>
        </w:numPr>
        <w:tabs>
          <w:tab w:val="left" w:pos="284"/>
        </w:tabs>
        <w:ind w:firstLine="709"/>
      </w:pPr>
      <w:r w:rsidRPr="002E571A">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w:t>
      </w:r>
      <w:r w:rsidRPr="0006495D">
        <w:t>оферты (форма 2), участник</w:t>
      </w:r>
      <w:r w:rsidRPr="002E571A">
        <w:t xml:space="preserve"> закупки не прошел техническую оценку.</w:t>
      </w:r>
    </w:p>
    <w:p w:rsidR="003C4E6A" w:rsidRDefault="007F471A" w:rsidP="00DE7BED">
      <w:pPr>
        <w:pStyle w:val="a5"/>
        <w:numPr>
          <w:ilvl w:val="0"/>
          <w:numId w:val="0"/>
        </w:numPr>
        <w:tabs>
          <w:tab w:val="left" w:pos="284"/>
        </w:tabs>
        <w:ind w:firstLine="709"/>
      </w:pPr>
      <w:r w:rsidRPr="002E571A">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w:t>
      </w:r>
      <w:r w:rsidRPr="002E571A">
        <w:lastRenderedPageBreak/>
        <w:t xml:space="preserve">предоставления улучшенных коммерческих частей оферт и/или проведения коммерческих </w:t>
      </w:r>
    </w:p>
    <w:p w:rsidR="00DE7BED" w:rsidRDefault="007F471A" w:rsidP="003C4E6A">
      <w:pPr>
        <w:pStyle w:val="a5"/>
        <w:numPr>
          <w:ilvl w:val="0"/>
          <w:numId w:val="0"/>
        </w:numPr>
        <w:tabs>
          <w:tab w:val="left" w:pos="284"/>
        </w:tabs>
      </w:pPr>
      <w:r w:rsidRPr="002E571A">
        <w:t>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r>
        <w:t xml:space="preserve"> </w:t>
      </w:r>
      <w:r w:rsidR="00DE7BED" w:rsidRPr="002E571A">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r w:rsidR="006F6949" w:rsidRPr="006F6949">
        <w:t xml:space="preserve"> В случае проведения коммерческих переговоров рекомендуем участнику закупочных процедур направлять своего представителя с правом подписания договоров, для обеспечения возможности подписания договора с контрагентом, предложившим наилучшие условия на коммерческих переговорах, непосредственно в день проведения коммерческих переговоров.</w:t>
      </w:r>
    </w:p>
    <w:p w:rsidR="00054605" w:rsidRPr="00636491" w:rsidRDefault="002F64EF" w:rsidP="002F64EF">
      <w:pPr>
        <w:pStyle w:val="a5"/>
        <w:numPr>
          <w:ilvl w:val="0"/>
          <w:numId w:val="0"/>
        </w:numPr>
        <w:tabs>
          <w:tab w:val="left" w:pos="284"/>
        </w:tabs>
        <w:ind w:firstLine="709"/>
      </w:pPr>
      <w:r w:rsidRPr="002F64EF">
        <w:t>В случае если на дату принятия решения о признании победителем контрагент имеет со стороны ОАО «Славнефть-ЯНОС» неурегулированные претензии, предъявленные ему последним не позднее даты публикации ПДО (с приложениями) на интернет-сайте ОАО «Славнефть-ЯНОС», Общество оставляет за собой право не признавать данного контрагента победителем тендера</w:t>
      </w:r>
      <w:r w:rsidR="00054605" w:rsidRPr="00636491">
        <w:t>.</w:t>
      </w:r>
    </w:p>
    <w:p w:rsidR="00DE7BED" w:rsidRPr="002E571A" w:rsidRDefault="00DE7BED" w:rsidP="00DE7BED">
      <w:pPr>
        <w:ind w:firstLine="720"/>
        <w:jc w:val="both"/>
        <w:rPr>
          <w:rFonts w:cs="Arial"/>
          <w:szCs w:val="22"/>
        </w:rPr>
      </w:pPr>
      <w:r w:rsidRPr="002E571A">
        <w:rPr>
          <w:rFonts w:cs="Arial"/>
          <w:szCs w:val="22"/>
        </w:rPr>
        <w:t>Общество оставляет за собой право акцептовать любое из поступивших предложений, либо не акцептовать ни одно из них.</w:t>
      </w:r>
    </w:p>
    <w:p w:rsidR="00DE7BED" w:rsidRPr="002E571A" w:rsidRDefault="00DE7BED" w:rsidP="00DE7BED">
      <w:pPr>
        <w:ind w:firstLine="720"/>
        <w:jc w:val="both"/>
        <w:rPr>
          <w:rFonts w:cs="Arial"/>
          <w:szCs w:val="22"/>
        </w:rPr>
      </w:pPr>
      <w:r w:rsidRPr="002E571A">
        <w:rPr>
          <w:rFonts w:cs="Arial"/>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0B32AD">
        <w:rPr>
          <w:rFonts w:cs="Arial"/>
          <w:szCs w:val="22"/>
        </w:rPr>
        <w:t xml:space="preserve">до </w:t>
      </w:r>
      <w:r w:rsidR="00F601F0">
        <w:rPr>
          <w:rFonts w:cs="Arial"/>
          <w:b/>
          <w:szCs w:val="22"/>
        </w:rPr>
        <w:t>30</w:t>
      </w:r>
      <w:r w:rsidR="00230908" w:rsidRPr="000B32AD">
        <w:rPr>
          <w:rFonts w:cs="Arial"/>
          <w:b/>
          <w:szCs w:val="22"/>
        </w:rPr>
        <w:t xml:space="preserve"> </w:t>
      </w:r>
      <w:r w:rsidR="00F601F0">
        <w:rPr>
          <w:rFonts w:cs="Arial"/>
          <w:b/>
          <w:szCs w:val="22"/>
        </w:rPr>
        <w:t>августа</w:t>
      </w:r>
      <w:r w:rsidR="00230908" w:rsidRPr="000B32AD">
        <w:rPr>
          <w:rFonts w:cs="Arial"/>
          <w:b/>
          <w:szCs w:val="22"/>
        </w:rPr>
        <w:t xml:space="preserve"> 201</w:t>
      </w:r>
      <w:r w:rsidR="003E5888">
        <w:rPr>
          <w:rFonts w:cs="Arial"/>
          <w:b/>
          <w:szCs w:val="22"/>
        </w:rPr>
        <w:t>8</w:t>
      </w:r>
      <w:r w:rsidR="00230908" w:rsidRPr="000B32AD">
        <w:rPr>
          <w:rFonts w:cs="Arial"/>
          <w:b/>
          <w:szCs w:val="22"/>
        </w:rPr>
        <w:t xml:space="preserve"> г.</w:t>
      </w:r>
      <w:r w:rsidRPr="000B32AD">
        <w:rPr>
          <w:rFonts w:cs="Arial"/>
          <w:szCs w:val="22"/>
        </w:rPr>
        <w:t xml:space="preserve"> включительно</w:t>
      </w:r>
      <w:r w:rsidRPr="002E571A">
        <w:rPr>
          <w:rFonts w:cs="Arial"/>
          <w:szCs w:val="22"/>
        </w:rPr>
        <w:t>, соответствовать всем условиям, указанным в настоящем извещении.</w:t>
      </w:r>
    </w:p>
    <w:p w:rsidR="00DE7BED" w:rsidRPr="002E571A" w:rsidRDefault="00DE7BED" w:rsidP="00DE7BED">
      <w:pPr>
        <w:ind w:firstLine="720"/>
        <w:jc w:val="both"/>
        <w:rPr>
          <w:rFonts w:cs="Arial"/>
          <w:szCs w:val="22"/>
        </w:rPr>
      </w:pPr>
      <w:r w:rsidRPr="002E571A">
        <w:rPr>
          <w:rFonts w:cs="Arial"/>
          <w:szCs w:val="22"/>
        </w:rPr>
        <w:t>Офертой контрагента будет считаться следующий комплект документов:</w:t>
      </w:r>
    </w:p>
    <w:p w:rsidR="00DE7BED" w:rsidRPr="002E571A" w:rsidRDefault="00DE7BED" w:rsidP="00DE7BED">
      <w:pPr>
        <w:ind w:firstLine="720"/>
        <w:jc w:val="both"/>
        <w:rPr>
          <w:rFonts w:cs="Arial"/>
          <w:szCs w:val="22"/>
        </w:rPr>
      </w:pPr>
      <w:r w:rsidRPr="002E571A">
        <w:rPr>
          <w:rFonts w:cs="Arial"/>
          <w:szCs w:val="22"/>
        </w:rPr>
        <w:t>техническая часть:</w:t>
      </w:r>
    </w:p>
    <w:p w:rsidR="003F4095" w:rsidRPr="003561AE" w:rsidRDefault="003F4095" w:rsidP="003F4095">
      <w:pPr>
        <w:pStyle w:val="ac"/>
        <w:numPr>
          <w:ilvl w:val="0"/>
          <w:numId w:val="2"/>
        </w:numPr>
        <w:tabs>
          <w:tab w:val="left" w:pos="1418"/>
        </w:tabs>
        <w:ind w:left="1418" w:hanging="341"/>
        <w:contextualSpacing w:val="0"/>
        <w:jc w:val="both"/>
        <w:rPr>
          <w:rFonts w:cs="Arial"/>
          <w:szCs w:val="22"/>
        </w:rPr>
      </w:pPr>
      <w:r w:rsidRPr="003561AE">
        <w:rPr>
          <w:rFonts w:cs="Arial"/>
          <w:szCs w:val="22"/>
        </w:rPr>
        <w:t>Извещение о согласии сделать оферту (форма 4, подписанная уполномоченным лицом и заверенная печатью участника закупки);</w:t>
      </w:r>
    </w:p>
    <w:p w:rsidR="003F4095" w:rsidRPr="009D0353" w:rsidRDefault="003F4095" w:rsidP="003F4095">
      <w:pPr>
        <w:pStyle w:val="ac"/>
        <w:numPr>
          <w:ilvl w:val="0"/>
          <w:numId w:val="2"/>
        </w:numPr>
        <w:tabs>
          <w:tab w:val="left" w:pos="1418"/>
        </w:tabs>
        <w:ind w:left="1418" w:hanging="341"/>
        <w:contextualSpacing w:val="0"/>
        <w:jc w:val="both"/>
        <w:rPr>
          <w:rFonts w:cs="Arial"/>
          <w:szCs w:val="22"/>
        </w:rPr>
      </w:pPr>
      <w:r w:rsidRPr="009D0353">
        <w:rPr>
          <w:rFonts w:cs="Arial"/>
          <w:szCs w:val="22"/>
        </w:rPr>
        <w:t>Подписанный проект договора, без указания инфо</w:t>
      </w:r>
      <w:r w:rsidR="003561AE" w:rsidRPr="009D0353">
        <w:rPr>
          <w:rFonts w:cs="Arial"/>
          <w:szCs w:val="22"/>
        </w:rPr>
        <w:t>рмации о стоимости в</w:t>
      </w:r>
      <w:r w:rsidR="003E59D8" w:rsidRPr="009D0353">
        <w:rPr>
          <w:rFonts w:cs="Arial"/>
          <w:szCs w:val="22"/>
        </w:rPr>
        <w:t xml:space="preserve"> </w:t>
      </w:r>
      <w:r w:rsidR="00766E12" w:rsidRPr="009D0353">
        <w:rPr>
          <w:rFonts w:cs="Arial"/>
          <w:szCs w:val="22"/>
        </w:rPr>
        <w:t>Приложени</w:t>
      </w:r>
      <w:r w:rsidR="004B1924" w:rsidRPr="009D0353">
        <w:rPr>
          <w:rFonts w:cs="Arial"/>
          <w:szCs w:val="22"/>
        </w:rPr>
        <w:t>и</w:t>
      </w:r>
      <w:r w:rsidR="00766E12" w:rsidRPr="009D0353">
        <w:rPr>
          <w:rFonts w:cs="Arial"/>
          <w:szCs w:val="22"/>
        </w:rPr>
        <w:t xml:space="preserve"> №</w:t>
      </w:r>
      <w:r w:rsidR="001301FB" w:rsidRPr="009D0353">
        <w:rPr>
          <w:rFonts w:cs="Arial"/>
          <w:szCs w:val="22"/>
        </w:rPr>
        <w:t>1</w:t>
      </w:r>
      <w:r w:rsidR="00766E12" w:rsidRPr="009D0353">
        <w:rPr>
          <w:rFonts w:cs="Arial"/>
          <w:szCs w:val="22"/>
        </w:rPr>
        <w:t xml:space="preserve"> к договору</w:t>
      </w:r>
      <w:r w:rsidRPr="009D0353">
        <w:rPr>
          <w:rFonts w:cs="Arial"/>
          <w:szCs w:val="22"/>
        </w:rPr>
        <w:t>;</w:t>
      </w:r>
    </w:p>
    <w:p w:rsidR="003F4095" w:rsidRPr="006F6309" w:rsidRDefault="003F4095" w:rsidP="003F4095">
      <w:pPr>
        <w:pStyle w:val="ac"/>
        <w:numPr>
          <w:ilvl w:val="0"/>
          <w:numId w:val="2"/>
        </w:numPr>
        <w:tabs>
          <w:tab w:val="left" w:pos="1418"/>
        </w:tabs>
        <w:ind w:left="1418" w:hanging="341"/>
        <w:contextualSpacing w:val="0"/>
        <w:jc w:val="both"/>
        <w:rPr>
          <w:rFonts w:cs="Arial"/>
          <w:szCs w:val="22"/>
        </w:rPr>
      </w:pPr>
      <w:r w:rsidRPr="006F6309">
        <w:rPr>
          <w:rFonts w:cs="Arial"/>
          <w:szCs w:val="22"/>
        </w:rPr>
        <w:t>Перечень аффилированных организаций (форма 6, подписанная уполномоченным лицом и заверенная печатью участника закупки);</w:t>
      </w:r>
    </w:p>
    <w:p w:rsidR="00160CC7" w:rsidRPr="00160CC7" w:rsidRDefault="00396AF5" w:rsidP="00160CC7">
      <w:pPr>
        <w:pStyle w:val="ac"/>
        <w:numPr>
          <w:ilvl w:val="0"/>
          <w:numId w:val="2"/>
        </w:numPr>
        <w:tabs>
          <w:tab w:val="left" w:pos="1418"/>
        </w:tabs>
        <w:ind w:left="1418" w:hanging="341"/>
        <w:contextualSpacing w:val="0"/>
        <w:jc w:val="both"/>
        <w:rPr>
          <w:rFonts w:cs="Arial"/>
          <w:szCs w:val="22"/>
        </w:rPr>
      </w:pPr>
      <w:r w:rsidRPr="00160CC7">
        <w:rPr>
          <w:rFonts w:cs="Arial"/>
          <w:szCs w:val="22"/>
        </w:rPr>
        <w:t xml:space="preserve">Копия действующей лицензии (собственной) с приложением, подтверждающим право работы </w:t>
      </w:r>
      <w:r w:rsidR="0068640D" w:rsidRPr="00160CC7">
        <w:rPr>
          <w:rFonts w:cs="Arial"/>
          <w:szCs w:val="22"/>
        </w:rPr>
        <w:t>с</w:t>
      </w:r>
      <w:r w:rsidRPr="00160CC7">
        <w:rPr>
          <w:rFonts w:cs="Arial"/>
          <w:szCs w:val="22"/>
        </w:rPr>
        <w:t xml:space="preserve"> отхода</w:t>
      </w:r>
      <w:r w:rsidR="0068640D" w:rsidRPr="00160CC7">
        <w:rPr>
          <w:rFonts w:cs="Arial"/>
          <w:szCs w:val="22"/>
        </w:rPr>
        <w:t>ми</w:t>
      </w:r>
      <w:r w:rsidR="00160CC7">
        <w:rPr>
          <w:rFonts w:cs="Arial"/>
          <w:szCs w:val="22"/>
        </w:rPr>
        <w:t xml:space="preserve"> (включая транспортирование)</w:t>
      </w:r>
      <w:r w:rsidR="00160CC7" w:rsidRPr="00160CC7">
        <w:rPr>
          <w:rFonts w:cs="Arial"/>
          <w:szCs w:val="22"/>
        </w:rPr>
        <w:t>.</w:t>
      </w:r>
      <w:r w:rsidR="006F6309" w:rsidRPr="00160CC7">
        <w:rPr>
          <w:rFonts w:cs="Arial"/>
          <w:szCs w:val="22"/>
        </w:rPr>
        <w:t xml:space="preserve"> </w:t>
      </w:r>
      <w:r w:rsidR="00160CC7" w:rsidRPr="00160CC7">
        <w:rPr>
          <w:rFonts w:cs="Arial"/>
          <w:b/>
          <w:szCs w:val="22"/>
        </w:rPr>
        <w:t xml:space="preserve">Документ предоставляется контрагентом </w:t>
      </w:r>
      <w:r w:rsidR="00160CC7" w:rsidRPr="00160CC7">
        <w:rPr>
          <w:rFonts w:cs="Arial"/>
          <w:b/>
          <w:szCs w:val="22"/>
          <w:u w:val="single"/>
        </w:rPr>
        <w:t>только в электронном виде</w:t>
      </w:r>
      <w:r w:rsidR="00160CC7" w:rsidRPr="00160CC7">
        <w:rPr>
          <w:rFonts w:cs="Arial"/>
          <w:b/>
          <w:szCs w:val="22"/>
        </w:rPr>
        <w:t xml:space="preserve"> на электронном носителе;</w:t>
      </w:r>
    </w:p>
    <w:p w:rsidR="006F6309" w:rsidRPr="00763F08" w:rsidRDefault="00DE4228" w:rsidP="00F601F0">
      <w:pPr>
        <w:pStyle w:val="ac"/>
        <w:numPr>
          <w:ilvl w:val="0"/>
          <w:numId w:val="2"/>
        </w:numPr>
        <w:tabs>
          <w:tab w:val="left" w:pos="1418"/>
        </w:tabs>
        <w:ind w:left="1418" w:hanging="341"/>
        <w:contextualSpacing w:val="0"/>
        <w:jc w:val="both"/>
        <w:rPr>
          <w:rFonts w:cs="Arial"/>
          <w:szCs w:val="22"/>
        </w:rPr>
      </w:pPr>
      <w:r w:rsidRPr="00DE4228">
        <w:rPr>
          <w:rFonts w:cs="Arial"/>
          <w:szCs w:val="22"/>
        </w:rPr>
        <w:t>Технологический регламент на обезвреживание (утилизацию) нефтесодержащих отходов, ТУ (на продукт)</w:t>
      </w:r>
      <w:r>
        <w:rPr>
          <w:rFonts w:cs="Arial"/>
          <w:szCs w:val="22"/>
        </w:rPr>
        <w:t>.</w:t>
      </w:r>
      <w:r w:rsidRPr="00DE4228">
        <w:rPr>
          <w:rFonts w:cs="Arial"/>
          <w:b/>
          <w:szCs w:val="22"/>
        </w:rPr>
        <w:t xml:space="preserve"> </w:t>
      </w:r>
      <w:r w:rsidRPr="00160CC7">
        <w:rPr>
          <w:rFonts w:cs="Arial"/>
          <w:b/>
          <w:szCs w:val="22"/>
        </w:rPr>
        <w:t xml:space="preserve">Документ предоставляется контрагентом </w:t>
      </w:r>
      <w:r w:rsidRPr="00160CC7">
        <w:rPr>
          <w:rFonts w:cs="Arial"/>
          <w:b/>
          <w:szCs w:val="22"/>
          <w:u w:val="single"/>
        </w:rPr>
        <w:t>только в электронном виде</w:t>
      </w:r>
      <w:r w:rsidRPr="00160CC7">
        <w:rPr>
          <w:rFonts w:cs="Arial"/>
          <w:b/>
          <w:szCs w:val="22"/>
        </w:rPr>
        <w:t xml:space="preserve"> на электронном носителе;</w:t>
      </w:r>
    </w:p>
    <w:p w:rsidR="00763F08" w:rsidRPr="00B04D0A" w:rsidRDefault="00B04D0A" w:rsidP="00B04D0A">
      <w:pPr>
        <w:pStyle w:val="ac"/>
        <w:numPr>
          <w:ilvl w:val="0"/>
          <w:numId w:val="2"/>
        </w:numPr>
        <w:tabs>
          <w:tab w:val="left" w:pos="1418"/>
        </w:tabs>
        <w:ind w:left="1418" w:hanging="341"/>
        <w:contextualSpacing w:val="0"/>
        <w:jc w:val="both"/>
        <w:rPr>
          <w:rFonts w:cs="Arial"/>
          <w:szCs w:val="22"/>
        </w:rPr>
      </w:pPr>
      <w:r w:rsidRPr="00B04D0A">
        <w:rPr>
          <w:rFonts w:cs="Arial"/>
          <w:szCs w:val="22"/>
        </w:rPr>
        <w:t>Копии Свидетельства</w:t>
      </w:r>
      <w:r w:rsidR="00763F08" w:rsidRPr="00B04D0A">
        <w:rPr>
          <w:rFonts w:cs="Arial"/>
          <w:szCs w:val="22"/>
        </w:rPr>
        <w:t xml:space="preserve"> о регистрации права собственности или договор аренды </w:t>
      </w:r>
      <w:r w:rsidRPr="00B04D0A">
        <w:rPr>
          <w:rFonts w:cs="Arial"/>
          <w:szCs w:val="22"/>
        </w:rPr>
        <w:t>земельного участка для размещения производственной базы</w:t>
      </w:r>
      <w:r>
        <w:rPr>
          <w:rFonts w:cs="Arial"/>
          <w:szCs w:val="22"/>
        </w:rPr>
        <w:t>.</w:t>
      </w:r>
      <w:r w:rsidRPr="00B04D0A">
        <w:rPr>
          <w:rFonts w:cs="Arial"/>
          <w:b/>
          <w:szCs w:val="22"/>
        </w:rPr>
        <w:t xml:space="preserve"> </w:t>
      </w:r>
      <w:r w:rsidRPr="00160CC7">
        <w:rPr>
          <w:rFonts w:cs="Arial"/>
          <w:b/>
          <w:szCs w:val="22"/>
        </w:rPr>
        <w:t xml:space="preserve">Документ предоставляется контрагентом </w:t>
      </w:r>
      <w:r w:rsidRPr="00160CC7">
        <w:rPr>
          <w:rFonts w:cs="Arial"/>
          <w:b/>
          <w:szCs w:val="22"/>
          <w:u w:val="single"/>
        </w:rPr>
        <w:t>только в электронном виде</w:t>
      </w:r>
      <w:r w:rsidRPr="00160CC7">
        <w:rPr>
          <w:rFonts w:cs="Arial"/>
          <w:b/>
          <w:szCs w:val="22"/>
        </w:rPr>
        <w:t xml:space="preserve"> на электронном носителе;</w:t>
      </w:r>
    </w:p>
    <w:p w:rsidR="00B04D0A" w:rsidRPr="00B04D0A" w:rsidRDefault="00B04D0A" w:rsidP="00B04D0A">
      <w:pPr>
        <w:pStyle w:val="ac"/>
        <w:numPr>
          <w:ilvl w:val="0"/>
          <w:numId w:val="2"/>
        </w:numPr>
        <w:tabs>
          <w:tab w:val="left" w:pos="1418"/>
        </w:tabs>
        <w:ind w:left="1418" w:hanging="341"/>
        <w:contextualSpacing w:val="0"/>
        <w:jc w:val="both"/>
        <w:rPr>
          <w:rFonts w:cs="Arial"/>
          <w:szCs w:val="22"/>
        </w:rPr>
      </w:pPr>
      <w:r w:rsidRPr="00B04D0A">
        <w:rPr>
          <w:rFonts w:cs="Arial"/>
          <w:szCs w:val="22"/>
        </w:rPr>
        <w:t xml:space="preserve">Копии проектов и технической документации </w:t>
      </w:r>
      <w:r>
        <w:rPr>
          <w:rFonts w:cs="Arial"/>
          <w:szCs w:val="22"/>
        </w:rPr>
        <w:t>по производственной базе.</w:t>
      </w:r>
      <w:r w:rsidRPr="00B04D0A">
        <w:rPr>
          <w:rFonts w:cs="Arial"/>
          <w:b/>
          <w:szCs w:val="22"/>
        </w:rPr>
        <w:t xml:space="preserve"> </w:t>
      </w:r>
      <w:r w:rsidRPr="00160CC7">
        <w:rPr>
          <w:rFonts w:cs="Arial"/>
          <w:b/>
          <w:szCs w:val="22"/>
        </w:rPr>
        <w:t xml:space="preserve">Документ предоставляется контрагентом </w:t>
      </w:r>
      <w:r w:rsidRPr="00160CC7">
        <w:rPr>
          <w:rFonts w:cs="Arial"/>
          <w:b/>
          <w:szCs w:val="22"/>
          <w:u w:val="single"/>
        </w:rPr>
        <w:t>только в электронном виде</w:t>
      </w:r>
      <w:r w:rsidRPr="00160CC7">
        <w:rPr>
          <w:rFonts w:cs="Arial"/>
          <w:b/>
          <w:szCs w:val="22"/>
        </w:rPr>
        <w:t xml:space="preserve"> на электронном носителе;</w:t>
      </w:r>
    </w:p>
    <w:p w:rsidR="00B04D0A" w:rsidRPr="00B04D0A" w:rsidRDefault="00B04D0A" w:rsidP="00B04D0A">
      <w:pPr>
        <w:pStyle w:val="ac"/>
        <w:numPr>
          <w:ilvl w:val="0"/>
          <w:numId w:val="2"/>
        </w:numPr>
        <w:tabs>
          <w:tab w:val="left" w:pos="1418"/>
        </w:tabs>
        <w:ind w:left="1418" w:hanging="341"/>
        <w:contextualSpacing w:val="0"/>
        <w:jc w:val="both"/>
        <w:rPr>
          <w:rFonts w:cs="Arial"/>
          <w:szCs w:val="22"/>
        </w:rPr>
      </w:pPr>
      <w:r w:rsidRPr="00B04D0A">
        <w:rPr>
          <w:rFonts w:cs="Arial"/>
          <w:szCs w:val="22"/>
        </w:rPr>
        <w:t>Копии технических паспортов на оборудование по обезвреживанию (утилизации) нефтесодержащих отходов, Заключения государственной экологической экспертизы по проектной документации объектов, связанных обезвреживанием отходов III - IV класса опасности.</w:t>
      </w:r>
      <w:r w:rsidRPr="00B04D0A">
        <w:rPr>
          <w:rFonts w:cs="Arial"/>
          <w:b/>
          <w:szCs w:val="22"/>
        </w:rPr>
        <w:t xml:space="preserve"> </w:t>
      </w:r>
      <w:r w:rsidRPr="00160CC7">
        <w:rPr>
          <w:rFonts w:cs="Arial"/>
          <w:b/>
          <w:szCs w:val="22"/>
        </w:rPr>
        <w:t xml:space="preserve">Документ предоставляется контрагентом </w:t>
      </w:r>
      <w:r w:rsidRPr="00160CC7">
        <w:rPr>
          <w:rFonts w:cs="Arial"/>
          <w:b/>
          <w:szCs w:val="22"/>
          <w:u w:val="single"/>
        </w:rPr>
        <w:t>только в электронном виде</w:t>
      </w:r>
      <w:r w:rsidRPr="00160CC7">
        <w:rPr>
          <w:rFonts w:cs="Arial"/>
          <w:b/>
          <w:szCs w:val="22"/>
        </w:rPr>
        <w:t xml:space="preserve"> на электронном носителе;</w:t>
      </w:r>
    </w:p>
    <w:p w:rsidR="006F6309" w:rsidRPr="001A3182" w:rsidRDefault="006F6309" w:rsidP="006F6309">
      <w:pPr>
        <w:pStyle w:val="ac"/>
        <w:numPr>
          <w:ilvl w:val="0"/>
          <w:numId w:val="2"/>
        </w:numPr>
        <w:tabs>
          <w:tab w:val="left" w:pos="1418"/>
        </w:tabs>
        <w:ind w:left="1418" w:hanging="341"/>
        <w:contextualSpacing w:val="0"/>
        <w:jc w:val="both"/>
        <w:rPr>
          <w:szCs w:val="22"/>
        </w:rPr>
      </w:pPr>
      <w:r w:rsidRPr="00E13615">
        <w:rPr>
          <w:szCs w:val="22"/>
        </w:rPr>
        <w:t>Справка о кадровых ресурсах для выполнения работ по предмету закупки, не задействованных на период выполнения вышеуказанных работ на других объектах, за подписью рук</w:t>
      </w:r>
      <w:r w:rsidR="00FC366F" w:rsidRPr="00E13615">
        <w:rPr>
          <w:szCs w:val="22"/>
        </w:rPr>
        <w:t xml:space="preserve">оводителя организации (Форма </w:t>
      </w:r>
      <w:r w:rsidR="002D162C">
        <w:rPr>
          <w:szCs w:val="22"/>
        </w:rPr>
        <w:t>7</w:t>
      </w:r>
      <w:r w:rsidR="002A1610" w:rsidRPr="00E13615">
        <w:rPr>
          <w:szCs w:val="22"/>
        </w:rPr>
        <w:t>)</w:t>
      </w:r>
      <w:r w:rsidR="00851476" w:rsidRPr="00E13615">
        <w:rPr>
          <w:szCs w:val="22"/>
        </w:rPr>
        <w:t xml:space="preserve"> </w:t>
      </w:r>
      <w:r w:rsidR="00E13615" w:rsidRPr="00E13615">
        <w:rPr>
          <w:szCs w:val="22"/>
        </w:rPr>
        <w:t>с</w:t>
      </w:r>
      <w:r w:rsidR="00851476" w:rsidRPr="00E13615">
        <w:rPr>
          <w:szCs w:val="22"/>
        </w:rPr>
        <w:t xml:space="preserve"> обязательным приложением копий свидетельств (сертификатов) на право работы с отходами</w:t>
      </w:r>
      <w:r w:rsidR="00E13615" w:rsidRPr="00E13615">
        <w:rPr>
          <w:szCs w:val="22"/>
        </w:rPr>
        <w:t>, выданных</w:t>
      </w:r>
      <w:r w:rsidR="00851476" w:rsidRPr="00E13615">
        <w:rPr>
          <w:szCs w:val="22"/>
        </w:rPr>
        <w:t xml:space="preserve"> работникам, заключившим с лицензиатом трудовые договоры на осуществление деятельности в области обращения с отходами</w:t>
      </w:r>
      <w:r w:rsidR="002A1610" w:rsidRPr="00E13615">
        <w:rPr>
          <w:szCs w:val="22"/>
        </w:rPr>
        <w:t>.</w:t>
      </w:r>
      <w:r w:rsidR="00FC366F" w:rsidRPr="00E13615">
        <w:rPr>
          <w:szCs w:val="22"/>
        </w:rPr>
        <w:t xml:space="preserve"> </w:t>
      </w:r>
      <w:r w:rsidRPr="00E13615">
        <w:rPr>
          <w:szCs w:val="22"/>
        </w:rPr>
        <w:t xml:space="preserve"> </w:t>
      </w:r>
      <w:r w:rsidRPr="00E13615">
        <w:rPr>
          <w:rFonts w:cs="Arial"/>
          <w:b/>
          <w:szCs w:val="22"/>
        </w:rPr>
        <w:t xml:space="preserve">Документ предоставляется контрагентом </w:t>
      </w:r>
      <w:r w:rsidRPr="00E13615">
        <w:rPr>
          <w:rFonts w:cs="Arial"/>
          <w:b/>
          <w:szCs w:val="22"/>
          <w:u w:val="single"/>
        </w:rPr>
        <w:t>только в электронном виде</w:t>
      </w:r>
      <w:r w:rsidRPr="00E13615">
        <w:rPr>
          <w:rFonts w:cs="Arial"/>
          <w:b/>
          <w:szCs w:val="22"/>
        </w:rPr>
        <w:t xml:space="preserve"> на электронном носителе;</w:t>
      </w:r>
    </w:p>
    <w:p w:rsidR="001A3182" w:rsidRPr="001A3182" w:rsidRDefault="001A3182" w:rsidP="009D0353">
      <w:pPr>
        <w:pStyle w:val="ac"/>
        <w:numPr>
          <w:ilvl w:val="0"/>
          <w:numId w:val="2"/>
        </w:numPr>
        <w:tabs>
          <w:tab w:val="left" w:pos="1418"/>
        </w:tabs>
        <w:ind w:left="1418" w:hanging="341"/>
        <w:contextualSpacing w:val="0"/>
        <w:jc w:val="both"/>
        <w:rPr>
          <w:rFonts w:cs="Arial"/>
          <w:szCs w:val="22"/>
        </w:rPr>
      </w:pPr>
      <w:r w:rsidRPr="001A3182">
        <w:rPr>
          <w:szCs w:val="22"/>
        </w:rPr>
        <w:t xml:space="preserve">Справка о наличии производственных мощностей (Форма </w:t>
      </w:r>
      <w:r w:rsidR="002D162C">
        <w:rPr>
          <w:szCs w:val="22"/>
        </w:rPr>
        <w:t>8</w:t>
      </w:r>
      <w:r w:rsidRPr="001A3182">
        <w:rPr>
          <w:szCs w:val="22"/>
        </w:rPr>
        <w:t>), с обязательным приложением копий документов на транспортные средства.</w:t>
      </w:r>
      <w:r w:rsidRPr="001A3182">
        <w:rPr>
          <w:rFonts w:cs="Arial"/>
          <w:sz w:val="20"/>
          <w:szCs w:val="20"/>
        </w:rPr>
        <w:t xml:space="preserve"> </w:t>
      </w:r>
      <w:r w:rsidRPr="001A3182">
        <w:rPr>
          <w:rFonts w:cs="Arial"/>
          <w:b/>
          <w:szCs w:val="22"/>
        </w:rPr>
        <w:t xml:space="preserve">Документ предоставляется контрагентом </w:t>
      </w:r>
      <w:r w:rsidRPr="001A3182">
        <w:rPr>
          <w:rFonts w:cs="Arial"/>
          <w:b/>
          <w:szCs w:val="22"/>
          <w:u w:val="single"/>
        </w:rPr>
        <w:t>только в электронном виде</w:t>
      </w:r>
      <w:r w:rsidRPr="001A3182">
        <w:rPr>
          <w:rFonts w:cs="Arial"/>
          <w:b/>
          <w:szCs w:val="22"/>
        </w:rPr>
        <w:t xml:space="preserve"> на электронном носителе;</w:t>
      </w:r>
    </w:p>
    <w:p w:rsidR="001A3182" w:rsidRPr="00444D85" w:rsidRDefault="001A3182" w:rsidP="001A3182">
      <w:pPr>
        <w:pStyle w:val="ac"/>
        <w:numPr>
          <w:ilvl w:val="0"/>
          <w:numId w:val="2"/>
        </w:numPr>
        <w:tabs>
          <w:tab w:val="left" w:pos="1418"/>
        </w:tabs>
        <w:ind w:left="1418" w:hanging="341"/>
        <w:contextualSpacing w:val="0"/>
        <w:jc w:val="both"/>
        <w:rPr>
          <w:szCs w:val="22"/>
        </w:rPr>
      </w:pPr>
      <w:r w:rsidRPr="00444D85">
        <w:rPr>
          <w:szCs w:val="22"/>
        </w:rPr>
        <w:t>Копии удостоверений/протоколов комиссий об аттестации работников в области промышленной безопасности.</w:t>
      </w:r>
      <w:r w:rsidRPr="00444D85">
        <w:rPr>
          <w:rFonts w:cs="Arial"/>
          <w:b/>
          <w:szCs w:val="22"/>
        </w:rPr>
        <w:t xml:space="preserve"> Документ предоставляется контрагентом </w:t>
      </w:r>
      <w:r w:rsidRPr="00444D85">
        <w:rPr>
          <w:rFonts w:cs="Arial"/>
          <w:b/>
          <w:szCs w:val="22"/>
          <w:u w:val="single"/>
        </w:rPr>
        <w:t>только в электронном виде</w:t>
      </w:r>
      <w:r w:rsidRPr="00444D85">
        <w:rPr>
          <w:rFonts w:cs="Arial"/>
          <w:b/>
          <w:szCs w:val="22"/>
        </w:rPr>
        <w:t xml:space="preserve"> на электронном носителе</w:t>
      </w:r>
      <w:r w:rsidR="00444D85" w:rsidRPr="00444D85">
        <w:rPr>
          <w:rFonts w:cs="Arial"/>
          <w:b/>
          <w:szCs w:val="22"/>
        </w:rPr>
        <w:t>.</w:t>
      </w:r>
      <w:r w:rsidR="00444D85" w:rsidRPr="00444D85">
        <w:rPr>
          <w:rFonts w:cs="Arial"/>
          <w:sz w:val="20"/>
          <w:szCs w:val="20"/>
        </w:rPr>
        <w:t xml:space="preserve"> </w:t>
      </w:r>
      <w:r w:rsidR="00444D85" w:rsidRPr="00444D85">
        <w:rPr>
          <w:szCs w:val="22"/>
        </w:rPr>
        <w:t xml:space="preserve">Допускается предоставление гарантийного письма за подписью руководителя организации о прохождении аттестации до начала работ </w:t>
      </w:r>
      <w:r w:rsidR="00444D85" w:rsidRPr="00444D85">
        <w:rPr>
          <w:b/>
          <w:szCs w:val="22"/>
          <w:u w:val="single"/>
        </w:rPr>
        <w:t>(подлинник);</w:t>
      </w:r>
    </w:p>
    <w:p w:rsidR="009623FB" w:rsidRPr="00476093" w:rsidRDefault="009623FB" w:rsidP="00523035">
      <w:pPr>
        <w:pStyle w:val="ac"/>
        <w:numPr>
          <w:ilvl w:val="0"/>
          <w:numId w:val="2"/>
        </w:numPr>
        <w:tabs>
          <w:tab w:val="left" w:pos="1418"/>
        </w:tabs>
        <w:ind w:left="1418" w:hanging="341"/>
        <w:contextualSpacing w:val="0"/>
        <w:jc w:val="both"/>
        <w:rPr>
          <w:rFonts w:cs="Arial"/>
          <w:szCs w:val="22"/>
        </w:rPr>
      </w:pPr>
      <w:r w:rsidRPr="00444D85">
        <w:rPr>
          <w:rFonts w:cs="Arial"/>
          <w:szCs w:val="22"/>
        </w:rPr>
        <w:t xml:space="preserve">Копия уведомления о прохождении </w:t>
      </w:r>
      <w:r w:rsidRPr="00476093">
        <w:rPr>
          <w:rFonts w:cs="Arial"/>
          <w:szCs w:val="22"/>
        </w:rPr>
        <w:t>аккредитации участника закупки, при условии, что статус «аккредитован» д</w:t>
      </w:r>
      <w:r w:rsidR="00D924CF">
        <w:rPr>
          <w:rFonts w:cs="Arial"/>
          <w:szCs w:val="22"/>
        </w:rPr>
        <w:t>ействителен в течение не менее 3</w:t>
      </w:r>
      <w:r w:rsidRPr="00476093">
        <w:rPr>
          <w:rFonts w:cs="Arial"/>
          <w:szCs w:val="22"/>
        </w:rPr>
        <w:t xml:space="preserve"> месяцев после даты окончания приема оферт;</w:t>
      </w:r>
    </w:p>
    <w:p w:rsidR="006D1A4F" w:rsidRPr="00AE3BB2" w:rsidRDefault="006D1A4F" w:rsidP="006D1A4F">
      <w:pPr>
        <w:pStyle w:val="ac"/>
        <w:numPr>
          <w:ilvl w:val="0"/>
          <w:numId w:val="2"/>
        </w:numPr>
        <w:tabs>
          <w:tab w:val="left" w:pos="1418"/>
        </w:tabs>
        <w:ind w:left="1418" w:hanging="341"/>
        <w:contextualSpacing w:val="0"/>
        <w:jc w:val="both"/>
        <w:rPr>
          <w:rFonts w:cs="Arial"/>
          <w:szCs w:val="22"/>
        </w:rPr>
      </w:pPr>
      <w:r w:rsidRPr="00AE3BB2">
        <w:rPr>
          <w:rFonts w:cs="Arial"/>
          <w:szCs w:val="22"/>
        </w:rPr>
        <w:t>Письмо (Форма №</w:t>
      </w:r>
      <w:r w:rsidR="002D162C">
        <w:rPr>
          <w:rFonts w:cs="Arial"/>
          <w:szCs w:val="22"/>
        </w:rPr>
        <w:t>8</w:t>
      </w:r>
      <w:r w:rsidRPr="00AE3BB2">
        <w:rPr>
          <w:rFonts w:cs="Arial"/>
          <w:szCs w:val="22"/>
        </w:rPr>
        <w:t>) за подписью руководителя контрагента об отсутствии изменений в уставных и регистрационных документах контрагента (в случае, если данные документы были ранее переданы на ОАО «Славнефть-ЯНОС» и в них не вносились изменения), либо копии уставных и регистрационных документах, заверенные подписью и печатью контрагента (в случае, если данные документы ранее не передавались на ОАО «Славнефть-ЯНОС»,</w:t>
      </w:r>
      <w:r w:rsidR="00C85D23">
        <w:rPr>
          <w:rFonts w:cs="Arial"/>
          <w:szCs w:val="22"/>
        </w:rPr>
        <w:t xml:space="preserve"> или в них вносились изменения);</w:t>
      </w:r>
    </w:p>
    <w:p w:rsidR="009623FB" w:rsidRPr="009D2BCE" w:rsidRDefault="009623FB" w:rsidP="009623FB">
      <w:pPr>
        <w:pStyle w:val="ac"/>
        <w:numPr>
          <w:ilvl w:val="0"/>
          <w:numId w:val="2"/>
        </w:numPr>
        <w:tabs>
          <w:tab w:val="left" w:pos="1418"/>
        </w:tabs>
        <w:ind w:left="1418" w:hanging="341"/>
        <w:contextualSpacing w:val="0"/>
        <w:jc w:val="both"/>
        <w:rPr>
          <w:rFonts w:cs="Arial"/>
          <w:szCs w:val="22"/>
        </w:rPr>
      </w:pPr>
      <w:r w:rsidRPr="009D2BCE">
        <w:rPr>
          <w:rFonts w:cs="Arial"/>
        </w:rPr>
        <w:t xml:space="preserve">Опись документов технической части оферты </w:t>
      </w:r>
      <w:r w:rsidRPr="009D2BCE">
        <w:rPr>
          <w:rFonts w:cs="Arial"/>
          <w:szCs w:val="22"/>
        </w:rPr>
        <w:t>(подписанная уполномоченным лицом и заверенная печатью участника закупки)</w:t>
      </w:r>
      <w:r w:rsidRPr="009D2BCE">
        <w:rPr>
          <w:rFonts w:cs="Arial"/>
        </w:rPr>
        <w:t>.</w:t>
      </w:r>
    </w:p>
    <w:p w:rsidR="00DE7BED" w:rsidRPr="006831FE" w:rsidRDefault="00DE7BED" w:rsidP="00DE7BED">
      <w:pPr>
        <w:ind w:firstLine="720"/>
        <w:jc w:val="both"/>
        <w:rPr>
          <w:rFonts w:cs="Arial"/>
          <w:szCs w:val="22"/>
        </w:rPr>
      </w:pPr>
      <w:r w:rsidRPr="006831FE">
        <w:rPr>
          <w:rFonts w:cs="Arial"/>
          <w:szCs w:val="22"/>
        </w:rPr>
        <w:t>коммерческая часть:</w:t>
      </w:r>
    </w:p>
    <w:p w:rsidR="003F4095" w:rsidRPr="00686E1A" w:rsidRDefault="003F4095" w:rsidP="003F4095">
      <w:pPr>
        <w:pStyle w:val="ac"/>
        <w:numPr>
          <w:ilvl w:val="0"/>
          <w:numId w:val="2"/>
        </w:numPr>
        <w:tabs>
          <w:tab w:val="left" w:pos="1418"/>
        </w:tabs>
        <w:ind w:left="1418" w:hanging="341"/>
        <w:contextualSpacing w:val="0"/>
        <w:jc w:val="both"/>
        <w:rPr>
          <w:rFonts w:cs="Arial"/>
          <w:szCs w:val="22"/>
        </w:rPr>
      </w:pPr>
      <w:r w:rsidRPr="00686E1A">
        <w:rPr>
          <w:rFonts w:cs="Arial"/>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3F4095" w:rsidRPr="004C3FCD" w:rsidRDefault="003F4095" w:rsidP="003F4095">
      <w:pPr>
        <w:pStyle w:val="ac"/>
        <w:numPr>
          <w:ilvl w:val="0"/>
          <w:numId w:val="2"/>
        </w:numPr>
        <w:tabs>
          <w:tab w:val="left" w:pos="1418"/>
        </w:tabs>
        <w:ind w:left="1418" w:hanging="341"/>
        <w:contextualSpacing w:val="0"/>
        <w:jc w:val="both"/>
        <w:rPr>
          <w:rFonts w:cs="Arial"/>
          <w:szCs w:val="22"/>
        </w:rPr>
      </w:pPr>
      <w:r w:rsidRPr="004C3FCD">
        <w:rPr>
          <w:rFonts w:cs="Arial"/>
          <w:szCs w:val="22"/>
        </w:rPr>
        <w:t>Договор подряда с Приложениями к нему, подписанные и скрепленные печатью организации в редакции Заказчика, в 2-х экземплярах (Форма 3);</w:t>
      </w:r>
    </w:p>
    <w:p w:rsidR="007213B3" w:rsidRPr="00DB475F" w:rsidRDefault="007213B3" w:rsidP="007213B3">
      <w:pPr>
        <w:pStyle w:val="ac"/>
        <w:numPr>
          <w:ilvl w:val="0"/>
          <w:numId w:val="2"/>
        </w:numPr>
        <w:tabs>
          <w:tab w:val="left" w:pos="1418"/>
        </w:tabs>
        <w:ind w:left="1418" w:hanging="341"/>
        <w:contextualSpacing w:val="0"/>
        <w:jc w:val="both"/>
        <w:rPr>
          <w:rFonts w:cs="Arial"/>
          <w:szCs w:val="22"/>
        </w:rPr>
      </w:pPr>
      <w:r w:rsidRPr="00DB475F">
        <w:rPr>
          <w:rFonts w:cs="Arial"/>
          <w:szCs w:val="22"/>
        </w:rPr>
        <w:t xml:space="preserve">Письмо подтверждающее отсутствие необходимости в одобрении сделки как крупной органами управления контрагента либо, если для контрагента сделка является крупной – подтверждающее факт одобрения данной сделки уполномоченным органом управления контрагента (по одному из двух </w:t>
      </w:r>
      <w:r w:rsidR="00C04C39" w:rsidRPr="00DB475F">
        <w:rPr>
          <w:rFonts w:cs="Arial"/>
          <w:szCs w:val="22"/>
        </w:rPr>
        <w:t>вариантов Формы</w:t>
      </w:r>
      <w:r w:rsidRPr="00DB475F">
        <w:rPr>
          <w:rFonts w:cs="Arial"/>
          <w:szCs w:val="22"/>
        </w:rPr>
        <w:t xml:space="preserve"> №</w:t>
      </w:r>
      <w:r w:rsidR="002D162C">
        <w:rPr>
          <w:rFonts w:cs="Arial"/>
          <w:szCs w:val="22"/>
        </w:rPr>
        <w:t>9</w:t>
      </w:r>
      <w:r w:rsidRPr="00DB475F">
        <w:rPr>
          <w:rFonts w:cs="Arial"/>
          <w:szCs w:val="22"/>
        </w:rPr>
        <w:t>), подписанное уполномоченным лицом и заверенная печатью участника закупки);</w:t>
      </w:r>
    </w:p>
    <w:p w:rsidR="003F4095" w:rsidRPr="00AC6AFC" w:rsidRDefault="003F4095" w:rsidP="003F4095">
      <w:pPr>
        <w:pStyle w:val="ac"/>
        <w:numPr>
          <w:ilvl w:val="0"/>
          <w:numId w:val="2"/>
        </w:numPr>
        <w:tabs>
          <w:tab w:val="left" w:pos="1418"/>
        </w:tabs>
        <w:ind w:left="1418" w:hanging="341"/>
        <w:contextualSpacing w:val="0"/>
        <w:jc w:val="both"/>
        <w:rPr>
          <w:rFonts w:cs="Arial"/>
          <w:szCs w:val="22"/>
        </w:rPr>
      </w:pPr>
      <w:r w:rsidRPr="00AC6AFC">
        <w:rPr>
          <w:rFonts w:cs="Arial"/>
        </w:rPr>
        <w:t xml:space="preserve">Опись документов коммерческой части оферты </w:t>
      </w:r>
      <w:r w:rsidRPr="00AC6AFC">
        <w:rPr>
          <w:rFonts w:cs="Arial"/>
          <w:szCs w:val="22"/>
        </w:rPr>
        <w:t>(подписанная уполномоченным лицом и заверенная печатью участника закупки)</w:t>
      </w:r>
      <w:r w:rsidRPr="00AC6AFC">
        <w:rPr>
          <w:rFonts w:cs="Arial"/>
        </w:rPr>
        <w:t>.</w:t>
      </w:r>
    </w:p>
    <w:p w:rsidR="00DE7BED" w:rsidRPr="002E571A" w:rsidRDefault="00DE7BED" w:rsidP="00DE7BED">
      <w:pPr>
        <w:ind w:firstLine="708"/>
        <w:jc w:val="both"/>
        <w:rPr>
          <w:rFonts w:cs="Arial"/>
          <w:szCs w:val="22"/>
        </w:rPr>
      </w:pPr>
      <w:r w:rsidRPr="002E571A">
        <w:rPr>
          <w:rFonts w:cs="Arial"/>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E7BED" w:rsidRPr="002E571A" w:rsidRDefault="00DE7BED" w:rsidP="00DE7BED">
      <w:pPr>
        <w:ind w:firstLine="708"/>
        <w:jc w:val="both"/>
        <w:rPr>
          <w:rFonts w:cs="Arial"/>
          <w:szCs w:val="22"/>
        </w:rPr>
      </w:pPr>
      <w:r w:rsidRPr="002E571A">
        <w:rPr>
          <w:rFonts w:cs="Arial"/>
          <w:szCs w:val="22"/>
        </w:rPr>
        <w:t>Оферта предоставляется на русском языке.</w:t>
      </w:r>
    </w:p>
    <w:p w:rsidR="00DE7BED" w:rsidRPr="002E571A" w:rsidRDefault="00DE7BED" w:rsidP="00DE7BED">
      <w:pPr>
        <w:ind w:firstLine="708"/>
        <w:jc w:val="both"/>
        <w:rPr>
          <w:rFonts w:cs="Arial"/>
          <w:szCs w:val="22"/>
        </w:rPr>
      </w:pPr>
      <w:r w:rsidRPr="002E571A">
        <w:rPr>
          <w:rFonts w:cs="Arial"/>
          <w:szCs w:val="22"/>
        </w:rPr>
        <w:t xml:space="preserve">Все суммы денежных средств в оферте и приложениях к ней должны быть выражены в российских рублях. </w:t>
      </w:r>
    </w:p>
    <w:p w:rsidR="00DE7BED" w:rsidRPr="002E571A" w:rsidRDefault="00DE7BED" w:rsidP="00DE7BED">
      <w:pPr>
        <w:ind w:firstLine="708"/>
        <w:jc w:val="both"/>
        <w:rPr>
          <w:rFonts w:cs="Arial"/>
          <w:szCs w:val="22"/>
        </w:rPr>
      </w:pPr>
      <w:r w:rsidRPr="002E571A">
        <w:rPr>
          <w:rFonts w:cs="Arial"/>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kern w:val="28"/>
        </w:rPr>
        <w:t>Оферты принимаются только в конвертах. Оферты, направленные по электронной почте, к рассмотрению не принимаются.</w:t>
      </w:r>
    </w:p>
    <w:p w:rsidR="00DE7BED" w:rsidRPr="002E571A" w:rsidRDefault="00DE7BED" w:rsidP="00DE7BED">
      <w:pPr>
        <w:ind w:firstLine="708"/>
        <w:jc w:val="both"/>
        <w:rPr>
          <w:rFonts w:cs="Arial"/>
          <w:szCs w:val="22"/>
        </w:rPr>
      </w:pPr>
      <w:r w:rsidRPr="002E571A">
        <w:rPr>
          <w:rFonts w:cs="Arial"/>
          <w:kern w:val="28"/>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2E571A">
        <w:rPr>
          <w:rFonts w:cs="Arial"/>
          <w:szCs w:val="22"/>
        </w:rPr>
        <w:t xml:space="preserve">Надпись на конвертах должна содержать </w:t>
      </w:r>
      <w:r w:rsidRPr="002F0FC2">
        <w:rPr>
          <w:rFonts w:cs="Arial"/>
          <w:szCs w:val="22"/>
        </w:rPr>
        <w:t xml:space="preserve">наименование </w:t>
      </w:r>
      <w:r w:rsidRPr="003C4E6A">
        <w:rPr>
          <w:rFonts w:cs="Arial"/>
          <w:szCs w:val="22"/>
        </w:rPr>
        <w:t xml:space="preserve">участника закупки и ссылку на настоящее извещение по форме: «Предложение на ПДО </w:t>
      </w:r>
      <w:r w:rsidR="003523B8" w:rsidRPr="003C4E6A">
        <w:rPr>
          <w:rFonts w:cs="Arial"/>
          <w:szCs w:val="22"/>
        </w:rPr>
        <w:t>№</w:t>
      </w:r>
      <w:r w:rsidR="002F0FC2" w:rsidRPr="003C4E6A">
        <w:rPr>
          <w:rFonts w:cs="Arial"/>
          <w:szCs w:val="22"/>
        </w:rPr>
        <w:t>2</w:t>
      </w:r>
      <w:r w:rsidR="000C040A" w:rsidRPr="003C4E6A">
        <w:rPr>
          <w:rFonts w:cs="Arial"/>
          <w:szCs w:val="22"/>
        </w:rPr>
        <w:t>4</w:t>
      </w:r>
      <w:r w:rsidR="002F0FC2" w:rsidRPr="003C4E6A">
        <w:rPr>
          <w:rFonts w:cs="Arial"/>
          <w:szCs w:val="22"/>
        </w:rPr>
        <w:t>8</w:t>
      </w:r>
      <w:r w:rsidR="003523B8" w:rsidRPr="003C4E6A">
        <w:rPr>
          <w:rFonts w:cs="Arial"/>
          <w:szCs w:val="22"/>
        </w:rPr>
        <w:t>-КР-201</w:t>
      </w:r>
      <w:r w:rsidR="00F601F0" w:rsidRPr="003C4E6A">
        <w:rPr>
          <w:rFonts w:cs="Arial"/>
          <w:szCs w:val="22"/>
        </w:rPr>
        <w:t>8</w:t>
      </w:r>
      <w:r w:rsidRPr="003C4E6A">
        <w:rPr>
          <w:rFonts w:cs="Arial"/>
          <w:color w:val="FF0000"/>
          <w:szCs w:val="22"/>
        </w:rPr>
        <w:t xml:space="preserve"> </w:t>
      </w:r>
      <w:r w:rsidRPr="003C4E6A">
        <w:rPr>
          <w:rFonts w:cs="Arial"/>
          <w:szCs w:val="22"/>
        </w:rPr>
        <w:t>от</w:t>
      </w:r>
      <w:r w:rsidRPr="003C4E6A">
        <w:rPr>
          <w:rFonts w:cs="Arial"/>
          <w:color w:val="FF0000"/>
          <w:szCs w:val="22"/>
        </w:rPr>
        <w:t xml:space="preserve"> </w:t>
      </w:r>
      <w:r w:rsidR="003C4E6A" w:rsidRPr="003C4E6A">
        <w:rPr>
          <w:rFonts w:cs="Arial"/>
          <w:szCs w:val="22"/>
        </w:rPr>
        <w:t>06 июня 2018 года</w:t>
      </w:r>
      <w:r w:rsidRPr="003C4E6A">
        <w:rPr>
          <w:rFonts w:cs="Arial"/>
          <w:szCs w:val="22"/>
        </w:rPr>
        <w:t>».</w:t>
      </w:r>
    </w:p>
    <w:p w:rsidR="00DE7BED" w:rsidRPr="002E571A" w:rsidRDefault="00DE7BED" w:rsidP="00DE7BED">
      <w:pPr>
        <w:widowControl w:val="0"/>
        <w:overflowPunct w:val="0"/>
        <w:autoSpaceDE w:val="0"/>
        <w:autoSpaceDN w:val="0"/>
        <w:adjustRightInd w:val="0"/>
        <w:ind w:firstLine="708"/>
        <w:jc w:val="both"/>
        <w:rPr>
          <w:rFonts w:cs="Arial"/>
          <w:szCs w:val="22"/>
        </w:rPr>
      </w:pPr>
      <w:r w:rsidRPr="002E571A">
        <w:rPr>
          <w:rFonts w:cs="Arial"/>
          <w:szCs w:val="22"/>
        </w:rPr>
        <w:t>Учитывая, что тендер проводится в два этапа, участник закупки передает четыре конверта документов:</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 xml:space="preserve">первый конверт с </w:t>
      </w:r>
      <w:r w:rsidR="00DF569B" w:rsidRPr="002E571A">
        <w:rPr>
          <w:rFonts w:cs="Arial"/>
          <w:szCs w:val="22"/>
        </w:rPr>
        <w:t>надписью:</w:t>
      </w:r>
      <w:r w:rsidRPr="002E571A">
        <w:rPr>
          <w:rFonts w:cs="Arial"/>
          <w:szCs w:val="22"/>
        </w:rPr>
        <w:t xml:space="preserve"> «Техническая часть» (с пометкой «Оригинал»), содержащий оригиналы или надлежащим образом заверенные копии документов технической части оферты;</w:t>
      </w:r>
    </w:p>
    <w:p w:rsidR="00DE7BED" w:rsidRPr="002E571A" w:rsidRDefault="00DF569B" w:rsidP="00DE7BED">
      <w:pPr>
        <w:pStyle w:val="ac"/>
        <w:numPr>
          <w:ilvl w:val="0"/>
          <w:numId w:val="2"/>
        </w:numPr>
        <w:ind w:left="1134" w:hanging="425"/>
        <w:contextualSpacing w:val="0"/>
        <w:jc w:val="both"/>
        <w:rPr>
          <w:rFonts w:cs="Arial"/>
          <w:szCs w:val="22"/>
        </w:rPr>
      </w:pPr>
      <w:r w:rsidRPr="002E571A">
        <w:rPr>
          <w:rFonts w:cs="Arial"/>
          <w:szCs w:val="22"/>
        </w:rPr>
        <w:t>второй конверт</w:t>
      </w:r>
      <w:r w:rsidR="00DE7BED" w:rsidRPr="002E571A">
        <w:rPr>
          <w:rFonts w:cs="Arial"/>
          <w:szCs w:val="22"/>
        </w:rPr>
        <w:t xml:space="preserve"> с </w:t>
      </w:r>
      <w:r w:rsidRPr="002E571A">
        <w:rPr>
          <w:rFonts w:cs="Arial"/>
          <w:szCs w:val="22"/>
        </w:rPr>
        <w:t>надписью:</w:t>
      </w:r>
      <w:r w:rsidR="00DE7BED" w:rsidRPr="002E571A">
        <w:rPr>
          <w:rFonts w:cs="Arial"/>
          <w:szCs w:val="22"/>
        </w:rPr>
        <w:t xml:space="preserve"> «Техническая часть» (с пометкой «Копия»), содержащий копии документов, находящихся в первом конверте;</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 xml:space="preserve">третий конверт с </w:t>
      </w:r>
      <w:r w:rsidR="00DF569B" w:rsidRPr="002E571A">
        <w:rPr>
          <w:rFonts w:cs="Arial"/>
          <w:szCs w:val="22"/>
        </w:rPr>
        <w:t>надписью:</w:t>
      </w:r>
      <w:r w:rsidRPr="002E571A">
        <w:rPr>
          <w:rFonts w:cs="Arial"/>
          <w:szCs w:val="22"/>
        </w:rPr>
        <w:t xml:space="preserve"> «Коммерческая часть» (с пометкой «Оригинал»), содержащий оригиналы или надлежащим образом заверенные копии документов коммерческой части оферты;</w:t>
      </w:r>
    </w:p>
    <w:p w:rsidR="00DE7BED" w:rsidRPr="002E571A" w:rsidRDefault="00DF569B" w:rsidP="00DE7BED">
      <w:pPr>
        <w:pStyle w:val="ac"/>
        <w:numPr>
          <w:ilvl w:val="0"/>
          <w:numId w:val="2"/>
        </w:numPr>
        <w:ind w:left="1134" w:hanging="425"/>
        <w:contextualSpacing w:val="0"/>
        <w:jc w:val="both"/>
        <w:rPr>
          <w:rFonts w:cs="Arial"/>
          <w:szCs w:val="22"/>
        </w:rPr>
      </w:pPr>
      <w:r w:rsidRPr="002E571A">
        <w:rPr>
          <w:rFonts w:cs="Arial"/>
          <w:szCs w:val="22"/>
        </w:rPr>
        <w:t>четвертый конверт</w:t>
      </w:r>
      <w:r w:rsidR="00DE7BED" w:rsidRPr="002E571A">
        <w:rPr>
          <w:rFonts w:cs="Arial"/>
          <w:szCs w:val="22"/>
        </w:rPr>
        <w:t xml:space="preserve"> с </w:t>
      </w:r>
      <w:r w:rsidRPr="002E571A">
        <w:rPr>
          <w:rFonts w:cs="Arial"/>
          <w:szCs w:val="22"/>
        </w:rPr>
        <w:t>надписью:</w:t>
      </w:r>
      <w:r w:rsidR="00DE7BED" w:rsidRPr="002E571A">
        <w:rPr>
          <w:rFonts w:cs="Arial"/>
          <w:szCs w:val="22"/>
        </w:rPr>
        <w:t xml:space="preserve"> «Коммерческая часть» (с пометкой «Копия»), содержащий копии документов, находящихся в третьем конверте</w:t>
      </w:r>
      <w:r w:rsidR="002E0D63">
        <w:rPr>
          <w:rFonts w:cs="Arial"/>
          <w:szCs w:val="22"/>
        </w:rPr>
        <w:t>.</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szCs w:val="22"/>
        </w:rPr>
        <w:t>Документы в конверте с пометкой «Оригинал» являются официальной офертой.</w:t>
      </w:r>
    </w:p>
    <w:p w:rsidR="00221167" w:rsidRPr="002E571A" w:rsidRDefault="00221167" w:rsidP="00221167">
      <w:pPr>
        <w:widowControl w:val="0"/>
        <w:overflowPunct w:val="0"/>
        <w:autoSpaceDE w:val="0"/>
        <w:autoSpaceDN w:val="0"/>
        <w:adjustRightInd w:val="0"/>
        <w:ind w:firstLine="708"/>
        <w:jc w:val="both"/>
        <w:rPr>
          <w:rFonts w:cs="Arial"/>
          <w:kern w:val="28"/>
        </w:rPr>
      </w:pPr>
      <w:r w:rsidRPr="002E571A">
        <w:rPr>
          <w:rFonts w:cs="Arial"/>
          <w:kern w:val="28"/>
        </w:rPr>
        <w:t xml:space="preserve">В конверт с пометкой «Оригинал» вкладывается диск или иной электронный носитель информации </w:t>
      </w:r>
      <w:r w:rsidRPr="00324619">
        <w:t xml:space="preserve">с отсканированными оригиналами документов, содержащимися в конверте, в формате </w:t>
      </w:r>
      <w:r w:rsidRPr="00324619">
        <w:rPr>
          <w:lang w:val="en-US"/>
        </w:rPr>
        <w:t>PDF</w:t>
      </w:r>
      <w:r w:rsidRPr="00324619">
        <w:t>, отдельно по файлам</w:t>
      </w:r>
      <w:r w:rsidRPr="000C2E80">
        <w:t>,</w:t>
      </w:r>
      <w:r w:rsidRPr="000C2E80">
        <w:rPr>
          <w:i/>
        </w:rPr>
        <w:t xml:space="preserve"> </w:t>
      </w:r>
      <w:r w:rsidRPr="000C2E80">
        <w:rPr>
          <w:rStyle w:val="aff6"/>
        </w:rPr>
        <w:t xml:space="preserve">ч/б, с разрешением не выше 200 </w:t>
      </w:r>
      <w:r w:rsidRPr="000C2E80">
        <w:rPr>
          <w:rStyle w:val="aff6"/>
          <w:lang w:val="en-US"/>
        </w:rPr>
        <w:t>dpi</w:t>
      </w:r>
      <w:r w:rsidRPr="002E571A">
        <w:rPr>
          <w:rFonts w:cs="Arial"/>
          <w:kern w:val="28"/>
        </w:rPr>
        <w:t>.</w:t>
      </w:r>
      <w:r>
        <w:rPr>
          <w:rFonts w:cs="Arial"/>
          <w:kern w:val="28"/>
        </w:rPr>
        <w:t>,</w:t>
      </w:r>
      <w:r w:rsidRPr="002E571A">
        <w:rPr>
          <w:rFonts w:cs="Arial"/>
          <w:kern w:val="28"/>
        </w:rPr>
        <w:t xml:space="preserve"> наименование файла должно соответствовать содержанию соответствующего документа.</w:t>
      </w:r>
    </w:p>
    <w:p w:rsidR="00DE7BED" w:rsidRPr="003C412D" w:rsidRDefault="00DE7BED" w:rsidP="00DE7BED">
      <w:pPr>
        <w:ind w:firstLine="708"/>
        <w:jc w:val="both"/>
        <w:rPr>
          <w:rFonts w:cs="Arial"/>
          <w:szCs w:val="22"/>
        </w:rPr>
      </w:pPr>
      <w:r w:rsidRPr="002E571A">
        <w:rPr>
          <w:rFonts w:cs="Arial"/>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003C412D" w:rsidRPr="003C412D">
        <w:rPr>
          <w:rFonts w:cs="Arial"/>
          <w:szCs w:val="22"/>
        </w:rPr>
        <w:t>1500</w:t>
      </w:r>
      <w:r w:rsidR="006372D9">
        <w:rPr>
          <w:rFonts w:cs="Arial"/>
          <w:szCs w:val="22"/>
        </w:rPr>
        <w:t>23</w:t>
      </w:r>
      <w:r w:rsidR="003C412D" w:rsidRPr="003C412D">
        <w:rPr>
          <w:rFonts w:cs="Arial"/>
          <w:szCs w:val="22"/>
        </w:rPr>
        <w:t>, г. Ярославль, Московский пр., д.130, в Тендерный комитет</w:t>
      </w:r>
      <w:r w:rsidRPr="003C412D">
        <w:rPr>
          <w:rFonts w:cs="Arial"/>
          <w:szCs w:val="22"/>
        </w:rPr>
        <w:t>.</w:t>
      </w:r>
    </w:p>
    <w:p w:rsidR="00DE7BED" w:rsidRPr="002E571A" w:rsidRDefault="003C4E6A" w:rsidP="00DE7BED">
      <w:pPr>
        <w:ind w:left="708"/>
        <w:jc w:val="both"/>
        <w:rPr>
          <w:rFonts w:cs="Arial"/>
          <w:b/>
          <w:szCs w:val="22"/>
        </w:rPr>
      </w:pPr>
      <w:r>
        <w:rPr>
          <w:rFonts w:cs="Arial"/>
          <w:b/>
          <w:szCs w:val="22"/>
        </w:rPr>
        <w:t>Начало приема оферт – «06</w:t>
      </w:r>
      <w:r w:rsidR="00DE7BED" w:rsidRPr="002E571A">
        <w:rPr>
          <w:rFonts w:cs="Arial"/>
          <w:b/>
          <w:szCs w:val="22"/>
        </w:rPr>
        <w:t xml:space="preserve">» </w:t>
      </w:r>
      <w:r>
        <w:rPr>
          <w:rFonts w:cs="Arial"/>
          <w:b/>
          <w:szCs w:val="22"/>
        </w:rPr>
        <w:t xml:space="preserve">июня 2018 </w:t>
      </w:r>
      <w:r w:rsidR="00DE7BED" w:rsidRPr="002E571A">
        <w:rPr>
          <w:rFonts w:cs="Arial"/>
          <w:b/>
          <w:szCs w:val="22"/>
        </w:rPr>
        <w:t>года.</w:t>
      </w:r>
    </w:p>
    <w:p w:rsidR="00DE7BED" w:rsidRPr="002E571A" w:rsidRDefault="003C4E6A" w:rsidP="00DE7BED">
      <w:pPr>
        <w:ind w:left="708"/>
        <w:jc w:val="both"/>
        <w:rPr>
          <w:rFonts w:cs="Arial"/>
          <w:b/>
          <w:szCs w:val="22"/>
        </w:rPr>
      </w:pPr>
      <w:r>
        <w:rPr>
          <w:rFonts w:cs="Arial"/>
          <w:b/>
          <w:szCs w:val="22"/>
        </w:rPr>
        <w:t>Окончание приема оферт – 16:00 (МСК) «21</w:t>
      </w:r>
      <w:r w:rsidR="00DE7BED" w:rsidRPr="002E571A">
        <w:rPr>
          <w:rFonts w:cs="Arial"/>
          <w:b/>
          <w:szCs w:val="22"/>
        </w:rPr>
        <w:t xml:space="preserve">» </w:t>
      </w:r>
      <w:r>
        <w:rPr>
          <w:rFonts w:cs="Arial"/>
          <w:b/>
          <w:szCs w:val="22"/>
        </w:rPr>
        <w:t xml:space="preserve">июня 2018 </w:t>
      </w:r>
      <w:r w:rsidR="00DE7BED" w:rsidRPr="002E571A">
        <w:rPr>
          <w:rFonts w:cs="Arial"/>
          <w:b/>
          <w:szCs w:val="22"/>
        </w:rPr>
        <w:t>года.</w:t>
      </w:r>
    </w:p>
    <w:p w:rsidR="00DE7BED" w:rsidRPr="002E571A" w:rsidRDefault="00DE7BED" w:rsidP="00DE7BED">
      <w:pPr>
        <w:ind w:left="708"/>
        <w:jc w:val="both"/>
        <w:rPr>
          <w:rFonts w:cs="Arial"/>
          <w:b/>
          <w:szCs w:val="22"/>
        </w:rPr>
      </w:pPr>
      <w:r w:rsidRPr="002E571A">
        <w:rPr>
          <w:rFonts w:cs="Arial"/>
          <w:b/>
          <w:szCs w:val="22"/>
        </w:rPr>
        <w:t>Срок для определения победител</w:t>
      </w:r>
      <w:r w:rsidR="003C4E6A">
        <w:rPr>
          <w:rFonts w:cs="Arial"/>
          <w:b/>
          <w:szCs w:val="22"/>
        </w:rPr>
        <w:t>я – до «30</w:t>
      </w:r>
      <w:r w:rsidRPr="002E571A">
        <w:rPr>
          <w:rFonts w:cs="Arial"/>
          <w:b/>
          <w:szCs w:val="22"/>
        </w:rPr>
        <w:t xml:space="preserve">» </w:t>
      </w:r>
      <w:r w:rsidR="003C4E6A">
        <w:rPr>
          <w:rFonts w:cs="Arial"/>
          <w:b/>
          <w:szCs w:val="22"/>
        </w:rPr>
        <w:t xml:space="preserve">августа 2018 </w:t>
      </w:r>
      <w:r w:rsidRPr="002E571A">
        <w:rPr>
          <w:rFonts w:cs="Arial"/>
          <w:b/>
          <w:szCs w:val="22"/>
        </w:rPr>
        <w:t>года.</w:t>
      </w:r>
    </w:p>
    <w:p w:rsidR="00DE7BED" w:rsidRPr="002E571A" w:rsidRDefault="00DE7BED" w:rsidP="00DE7BED">
      <w:pPr>
        <w:ind w:firstLine="708"/>
        <w:jc w:val="both"/>
        <w:rPr>
          <w:rFonts w:cs="Arial"/>
          <w:szCs w:val="22"/>
        </w:rPr>
      </w:pPr>
      <w:r w:rsidRPr="002E571A">
        <w:rPr>
          <w:rFonts w:cs="Arial"/>
          <w:szCs w:val="22"/>
        </w:rPr>
        <w:t>Оферты, полученные позже указанного срока, к рассмотрению не принимаются.</w:t>
      </w:r>
    </w:p>
    <w:p w:rsidR="00DE7BED" w:rsidRPr="002E571A" w:rsidRDefault="00DE7BED" w:rsidP="00DE7BED">
      <w:pPr>
        <w:ind w:firstLine="708"/>
        <w:jc w:val="both"/>
        <w:rPr>
          <w:rFonts w:cs="Arial"/>
          <w:szCs w:val="22"/>
        </w:rPr>
      </w:pPr>
      <w:r w:rsidRPr="002E571A">
        <w:rPr>
          <w:rFonts w:cs="Arial"/>
          <w:szCs w:val="22"/>
        </w:rPr>
        <w:t>Общество имеет право продлить срок приема оферт.</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w:t>
      </w:r>
      <w:r w:rsidRPr="002E571A">
        <w:t>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E7BED" w:rsidRPr="002E571A" w:rsidRDefault="00DE7BED" w:rsidP="00DE7BED">
      <w:pPr>
        <w:ind w:firstLine="708"/>
        <w:jc w:val="both"/>
        <w:rPr>
          <w:rFonts w:cs="Arial"/>
          <w:szCs w:val="22"/>
        </w:rPr>
      </w:pPr>
      <w:r w:rsidRPr="002E571A">
        <w:rPr>
          <w:rFonts w:cs="Arial"/>
          <w:szCs w:val="22"/>
        </w:rPr>
        <w:t>Общество ответит на Ваши письменные запросы, касающиеся разъяснений настоящего предложе</w:t>
      </w:r>
      <w:r w:rsidR="003C4E6A">
        <w:rPr>
          <w:rFonts w:cs="Arial"/>
          <w:szCs w:val="22"/>
        </w:rPr>
        <w:t>ния, полученные не позднее «18</w:t>
      </w:r>
      <w:r w:rsidRPr="002E571A">
        <w:rPr>
          <w:rFonts w:cs="Arial"/>
          <w:szCs w:val="22"/>
        </w:rPr>
        <w:t xml:space="preserve">» </w:t>
      </w:r>
      <w:r w:rsidR="003C4E6A">
        <w:rPr>
          <w:rFonts w:cs="Arial"/>
          <w:szCs w:val="22"/>
        </w:rPr>
        <w:t xml:space="preserve">июня 2018 </w:t>
      </w:r>
      <w:r w:rsidRPr="002E571A">
        <w:rPr>
          <w:rFonts w:cs="Arial"/>
          <w:szCs w:val="22"/>
        </w:rPr>
        <w:t xml:space="preserve">года. Ответ с разъяснениями вместе с указанием сути поступившего запроса одновременно будет доведен до сведения всех получателей настоящего </w:t>
      </w:r>
      <w:r w:rsidR="00DF569B" w:rsidRPr="002E571A">
        <w:rPr>
          <w:rFonts w:cs="Arial"/>
          <w:szCs w:val="22"/>
        </w:rPr>
        <w:t>предложения без</w:t>
      </w:r>
      <w:r w:rsidRPr="002E571A">
        <w:rPr>
          <w:rFonts w:cs="Arial"/>
          <w:szCs w:val="22"/>
        </w:rPr>
        <w:t xml:space="preserve"> указания источника поступления.</w:t>
      </w:r>
    </w:p>
    <w:p w:rsidR="000E2B28" w:rsidRPr="002E571A" w:rsidRDefault="000E2B28" w:rsidP="00BB7473">
      <w:pPr>
        <w:spacing w:before="0"/>
        <w:ind w:firstLine="708"/>
        <w:jc w:val="both"/>
        <w:rPr>
          <w:rFonts w:cs="Arial"/>
          <w:szCs w:val="22"/>
        </w:rPr>
      </w:pPr>
      <w:r w:rsidRPr="002E571A">
        <w:rPr>
          <w:rFonts w:cs="Arial"/>
          <w:szCs w:val="22"/>
        </w:rPr>
        <w:t>По вопросам обращаться:</w:t>
      </w:r>
    </w:p>
    <w:p w:rsidR="00BB7473" w:rsidRPr="003404F6" w:rsidRDefault="00BB7473" w:rsidP="00BB7473">
      <w:pPr>
        <w:spacing w:before="0"/>
        <w:ind w:firstLine="567"/>
        <w:jc w:val="both"/>
      </w:pPr>
      <w:r>
        <w:rPr>
          <w:color w:val="000000"/>
        </w:rPr>
        <w:t xml:space="preserve">Ведущий специалист Тендерного комитета ОАО «Славнефть-ЯНОС» Груздев Александр Александрович </w:t>
      </w:r>
      <w:r w:rsidRPr="002750F6">
        <w:rPr>
          <w:color w:val="000000"/>
        </w:rPr>
        <w:t xml:space="preserve">тел.: (4852) </w:t>
      </w:r>
      <w:r>
        <w:rPr>
          <w:color w:val="000000"/>
        </w:rPr>
        <w:t>49-91-35</w:t>
      </w:r>
      <w:r w:rsidRPr="002750F6">
        <w:rPr>
          <w:color w:val="000000"/>
        </w:rPr>
        <w:t xml:space="preserve"> </w:t>
      </w:r>
      <w:r>
        <w:rPr>
          <w:lang w:val="en-US"/>
        </w:rPr>
        <w:t>E</w:t>
      </w:r>
      <w:r w:rsidRPr="00791376">
        <w:t>-</w:t>
      </w:r>
      <w:r>
        <w:rPr>
          <w:lang w:val="en-US"/>
        </w:rPr>
        <w:t>mail</w:t>
      </w:r>
      <w:r w:rsidRPr="00791376">
        <w:t xml:space="preserve">: </w:t>
      </w:r>
      <w:hyperlink r:id="rId7" w:history="1">
        <w:r w:rsidRPr="00CB6731">
          <w:rPr>
            <w:rStyle w:val="ae"/>
            <w:rFonts w:cs="Arial"/>
            <w:szCs w:val="22"/>
          </w:rPr>
          <w:t>GruzdevAA@yanos.slavneft.ru</w:t>
        </w:r>
      </w:hyperlink>
      <w:r w:rsidRPr="001D0E4A">
        <w:rPr>
          <w:rFonts w:cs="Arial"/>
          <w:szCs w:val="22"/>
        </w:rPr>
        <w:t>.</w:t>
      </w:r>
    </w:p>
    <w:p w:rsidR="00DE7BED" w:rsidRPr="002E571A" w:rsidRDefault="00DE7BED" w:rsidP="00BB7473">
      <w:pPr>
        <w:spacing w:before="0"/>
        <w:ind w:firstLine="708"/>
        <w:jc w:val="both"/>
        <w:rPr>
          <w:rFonts w:cs="Arial"/>
          <w:szCs w:val="22"/>
        </w:rPr>
      </w:pPr>
      <w:r w:rsidRPr="002E571A">
        <w:rPr>
          <w:rFonts w:cs="Arial"/>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005D2308">
        <w:rPr>
          <w:color w:val="0000FF"/>
          <w:szCs w:val="22"/>
          <w:u w:val="single"/>
        </w:rPr>
        <w:t>http://www.refinery.yaroslavl.su/index.php?module=tend&amp;page=stop</w:t>
      </w:r>
      <w:r w:rsidRPr="002E571A">
        <w:rPr>
          <w:rFonts w:cs="Arial"/>
          <w:szCs w:val="22"/>
        </w:rPr>
        <w:t>.</w:t>
      </w:r>
    </w:p>
    <w:p w:rsidR="00DE7BED" w:rsidRPr="002E571A" w:rsidRDefault="00DE7BED" w:rsidP="00DE7BED">
      <w:pPr>
        <w:ind w:firstLine="720"/>
        <w:jc w:val="both"/>
        <w:rPr>
          <w:rFonts w:cs="Arial"/>
          <w:b/>
          <w:szCs w:val="22"/>
        </w:rPr>
      </w:pPr>
      <w:r w:rsidRPr="002E571A">
        <w:rPr>
          <w:rFonts w:cs="Arial"/>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w:t>
      </w:r>
      <w:r w:rsidR="00DF569B" w:rsidRPr="002E571A">
        <w:rPr>
          <w:rFonts w:cs="Arial"/>
          <w:szCs w:val="22"/>
        </w:rPr>
        <w:t>сайте не</w:t>
      </w:r>
      <w:r w:rsidRPr="002E571A">
        <w:rPr>
          <w:rFonts w:cs="Arial"/>
          <w:szCs w:val="22"/>
        </w:rPr>
        <w:t xml:space="preserve"> позднее следующего рабочего дня после утверждения такого решения Тендерной комиссией. </w:t>
      </w:r>
    </w:p>
    <w:p w:rsidR="00DE7BED" w:rsidRPr="002E571A" w:rsidRDefault="00DE7BED" w:rsidP="00DE7BED">
      <w:pPr>
        <w:ind w:firstLine="708"/>
        <w:jc w:val="both"/>
        <w:rPr>
          <w:rFonts w:cs="Arial"/>
          <w:szCs w:val="22"/>
        </w:rPr>
      </w:pPr>
      <w:r w:rsidRPr="002E571A">
        <w:rPr>
          <w:rFonts w:cs="Arial"/>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не подана ни одна оферта (с учетом оферт, отозванных участниками закупки);</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ни одна оферта не соответствует требованиям к предмету оферты, установленным в настоящем предложении делать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все поданные оферты отклонены.</w:t>
      </w:r>
    </w:p>
    <w:p w:rsidR="00DE7BED" w:rsidRPr="002E571A" w:rsidRDefault="00DE7BED" w:rsidP="00DE7BED">
      <w:pPr>
        <w:ind w:firstLine="708"/>
        <w:jc w:val="both"/>
        <w:rPr>
          <w:rFonts w:cs="Arial"/>
          <w:szCs w:val="22"/>
        </w:rPr>
      </w:pPr>
      <w:r w:rsidRPr="002E571A">
        <w:rPr>
          <w:rFonts w:cs="Arial"/>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E7BED" w:rsidRPr="007D3296" w:rsidRDefault="00DE7BED" w:rsidP="00DE7BED">
      <w:pPr>
        <w:ind w:firstLine="708"/>
        <w:jc w:val="both"/>
        <w:rPr>
          <w:rFonts w:cs="Arial"/>
          <w:color w:val="FF0000"/>
          <w:szCs w:val="22"/>
        </w:rPr>
      </w:pPr>
      <w:r w:rsidRPr="002E571A">
        <w:rPr>
          <w:rFonts w:cs="Arial"/>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r w:rsidR="005D2308">
        <w:rPr>
          <w:color w:val="0000FF"/>
          <w:szCs w:val="22"/>
          <w:u w:val="single"/>
        </w:rPr>
        <w:t>http://www.refinery.yaroslavl.su/index.php?module=tend&amp;page=stop</w:t>
      </w:r>
      <w:r w:rsidRPr="007D3296">
        <w:rPr>
          <w:rFonts w:cs="Arial"/>
          <w:color w:val="FF0000"/>
          <w:szCs w:val="22"/>
        </w:rPr>
        <w:t>.</w:t>
      </w:r>
    </w:p>
    <w:p w:rsidR="00DE7BED" w:rsidRPr="002E571A" w:rsidRDefault="00DE7BED" w:rsidP="00DE7BED">
      <w:pPr>
        <w:ind w:firstLine="708"/>
        <w:jc w:val="both"/>
        <w:rPr>
          <w:rFonts w:cs="Arial"/>
          <w:szCs w:val="22"/>
        </w:rPr>
      </w:pPr>
      <w:r w:rsidRPr="002E571A">
        <w:rPr>
          <w:rFonts w:cs="Arial"/>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E7BED" w:rsidRPr="007D3296" w:rsidRDefault="00DE7BED" w:rsidP="00DE7BED">
      <w:pPr>
        <w:ind w:firstLine="708"/>
        <w:jc w:val="both"/>
        <w:rPr>
          <w:rFonts w:cs="Arial"/>
          <w:color w:val="FF0000"/>
          <w:szCs w:val="22"/>
        </w:rPr>
      </w:pPr>
      <w:r w:rsidRPr="002E571A">
        <w:rPr>
          <w:rFonts w:cs="Arial"/>
          <w:szCs w:val="22"/>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w:t>
      </w:r>
      <w:r w:rsidRPr="002E571A">
        <w:rPr>
          <w:szCs w:val="22"/>
        </w:rPr>
        <w:t xml:space="preserve">в составе технической части оферты </w:t>
      </w:r>
      <w:r w:rsidRPr="002E571A">
        <w:rPr>
          <w:rFonts w:cs="Arial"/>
          <w:szCs w:val="22"/>
        </w:rPr>
        <w:t xml:space="preserve">копию уведомления о прохождении аккредитации (при условии, что статус «аккредитован» действителен в течение не менее </w:t>
      </w:r>
      <w:r w:rsidR="00705E39">
        <w:rPr>
          <w:rFonts w:cs="Arial"/>
          <w:szCs w:val="22"/>
        </w:rPr>
        <w:t>3</w:t>
      </w:r>
      <w:r w:rsidRPr="002E571A">
        <w:rPr>
          <w:rFonts w:cs="Arial"/>
          <w:szCs w:val="22"/>
        </w:rPr>
        <w:t xml:space="preserve">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B51481">
        <w:rPr>
          <w:color w:val="0000FF"/>
          <w:szCs w:val="22"/>
          <w:u w:val="single"/>
        </w:rPr>
        <w:t>http://www.refinery.yaroslavl.su/index.php?module=tend&amp;page=stop</w:t>
      </w:r>
      <w:r w:rsidRPr="007D3296">
        <w:rPr>
          <w:rFonts w:cs="Arial"/>
          <w:color w:val="FF0000"/>
          <w:szCs w:val="22"/>
        </w:rPr>
        <w:t>.</w:t>
      </w:r>
    </w:p>
    <w:p w:rsidR="00DE7BED" w:rsidRDefault="00DE7BED" w:rsidP="00DE7BED">
      <w:pPr>
        <w:ind w:firstLine="708"/>
        <w:jc w:val="both"/>
        <w:rPr>
          <w:rFonts w:cs="Arial"/>
          <w:szCs w:val="22"/>
        </w:rPr>
      </w:pPr>
      <w:r w:rsidRPr="002E571A">
        <w:rPr>
          <w:rFonts w:cs="Arial"/>
          <w:szCs w:val="22"/>
        </w:rPr>
        <w:t xml:space="preserve">Если участник закупки не выполнил условия настоящего предложения делать </w:t>
      </w:r>
      <w:r w:rsidR="00DF569B" w:rsidRPr="002E571A">
        <w:rPr>
          <w:rFonts w:cs="Arial"/>
          <w:szCs w:val="22"/>
        </w:rPr>
        <w:t>оферты в</w:t>
      </w:r>
      <w:r w:rsidRPr="002E571A">
        <w:rPr>
          <w:rFonts w:cs="Arial"/>
          <w:szCs w:val="22"/>
        </w:rPr>
        <w:t xml:space="preserve">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DE7BED" w:rsidRPr="002E571A" w:rsidRDefault="00DE7BED" w:rsidP="00DE7BED">
      <w:pPr>
        <w:ind w:firstLine="708"/>
        <w:jc w:val="both"/>
        <w:rPr>
          <w:szCs w:val="22"/>
        </w:rPr>
      </w:pPr>
      <w:r w:rsidRPr="002E571A">
        <w:rPr>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bookmarkStart w:id="0" w:name="_GoBack"/>
      <w:bookmarkEnd w:id="0"/>
    </w:p>
    <w:p w:rsidR="00DE7BED" w:rsidRPr="002E571A" w:rsidRDefault="00DE7BED" w:rsidP="00DE7BED">
      <w:pPr>
        <w:ind w:firstLine="708"/>
        <w:jc w:val="both"/>
        <w:rPr>
          <w:szCs w:val="22"/>
        </w:rPr>
      </w:pPr>
      <w:r w:rsidRPr="002E571A">
        <w:rPr>
          <w:szCs w:val="22"/>
        </w:rPr>
        <w:t>Жалоба в письменном виде направляется в Тендерный комитет Общества по адресу</w:t>
      </w:r>
      <w:r w:rsidR="00B51481">
        <w:rPr>
          <w:szCs w:val="22"/>
        </w:rPr>
        <w:t>:</w:t>
      </w:r>
      <w:r w:rsidRPr="002E571A">
        <w:rPr>
          <w:szCs w:val="22"/>
        </w:rPr>
        <w:t xml:space="preserve"> </w:t>
      </w:r>
      <w:r w:rsidR="00B51481" w:rsidRPr="003C412D">
        <w:rPr>
          <w:rFonts w:cs="Arial"/>
          <w:szCs w:val="22"/>
        </w:rPr>
        <w:t>1500</w:t>
      </w:r>
      <w:r w:rsidR="006372D9">
        <w:rPr>
          <w:rFonts w:cs="Arial"/>
          <w:szCs w:val="22"/>
        </w:rPr>
        <w:t>23</w:t>
      </w:r>
      <w:r w:rsidR="00B51481" w:rsidRPr="003C412D">
        <w:rPr>
          <w:rFonts w:cs="Arial"/>
          <w:szCs w:val="22"/>
        </w:rPr>
        <w:t>, г. Ярославль, Московский пр., д.130, в Тендерный комитет</w:t>
      </w:r>
      <w:r w:rsidRPr="002E571A">
        <w:rPr>
          <w:szCs w:val="22"/>
        </w:rPr>
        <w:t xml:space="preserve">. В жалобе указываются: обжалуемое вынесенное решение </w:t>
      </w:r>
      <w:r>
        <w:rPr>
          <w:szCs w:val="22"/>
        </w:rPr>
        <w:t>ОАО «Славнефть-ЯНОС»</w:t>
      </w:r>
      <w:r w:rsidRPr="002E571A">
        <w:rPr>
          <w:szCs w:val="22"/>
        </w:rPr>
        <w:t xml:space="preserve">, обжалуемые действия (бездействие) </w:t>
      </w:r>
      <w:r>
        <w:rPr>
          <w:szCs w:val="22"/>
        </w:rPr>
        <w:t>ОАО «Славнефть-ЯНОС»</w:t>
      </w:r>
      <w:r w:rsidRPr="002E571A">
        <w:rPr>
          <w:szCs w:val="22"/>
        </w:rPr>
        <w:t>;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E7BED" w:rsidRPr="002E571A" w:rsidRDefault="00DE7BED" w:rsidP="00DE7BED">
      <w:pPr>
        <w:ind w:firstLine="708"/>
        <w:jc w:val="both"/>
        <w:rPr>
          <w:rFonts w:cs="Arial"/>
          <w:szCs w:val="22"/>
        </w:rPr>
      </w:pPr>
      <w:r w:rsidRPr="002E571A">
        <w:rPr>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DE7BED" w:rsidRPr="001D0E4A" w:rsidRDefault="00DE7BED" w:rsidP="00DE7BED">
      <w:pPr>
        <w:ind w:firstLine="708"/>
        <w:jc w:val="both"/>
        <w:rPr>
          <w:rFonts w:cs="Arial"/>
          <w:szCs w:val="22"/>
        </w:rPr>
      </w:pPr>
      <w:r w:rsidRPr="002E571A">
        <w:rPr>
          <w:rFonts w:cs="Arial"/>
          <w:szCs w:val="22"/>
        </w:rPr>
        <w:t xml:space="preserve">Сообщаем, что в целях выявления и предупреждения фактов коррупции, мошенничества и иных злоупотреблений </w:t>
      </w:r>
      <w:r>
        <w:rPr>
          <w:rFonts w:cs="Arial"/>
          <w:szCs w:val="22"/>
        </w:rPr>
        <w:t>ОАО «Славнефть-ЯНОС»</w:t>
      </w:r>
      <w:r w:rsidRPr="002E571A">
        <w:rPr>
          <w:rFonts w:cs="Arial"/>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1D0E4A" w:rsidRPr="001D0E4A">
        <w:rPr>
          <w:rFonts w:cs="Arial"/>
          <w:szCs w:val="22"/>
        </w:rPr>
        <w:t>+7 (4852) 49-93-33, электронная почта hotline@yanos.slavneft.ru.</w:t>
      </w:r>
    </w:p>
    <w:p w:rsidR="00204822" w:rsidRDefault="00204822" w:rsidP="00DE7BED">
      <w:pPr>
        <w:rPr>
          <w:sz w:val="16"/>
          <w:szCs w:val="16"/>
        </w:rPr>
      </w:pPr>
    </w:p>
    <w:p w:rsidR="00DE7BED" w:rsidRPr="00B445D7" w:rsidRDefault="00DE7BED" w:rsidP="004910B6">
      <w:pPr>
        <w:spacing w:before="0"/>
      </w:pPr>
      <w:r w:rsidRPr="00780A52">
        <w:t>Перечень документов в сост</w:t>
      </w:r>
      <w:r w:rsidR="00E85DE8" w:rsidRPr="00780A52">
        <w:t xml:space="preserve">аве Предложения </w:t>
      </w:r>
      <w:r w:rsidR="00E85DE8" w:rsidRPr="00A83AB9">
        <w:t>делать оферты №</w:t>
      </w:r>
      <w:r w:rsidR="002F0FC2" w:rsidRPr="00A83AB9">
        <w:t>2</w:t>
      </w:r>
      <w:r w:rsidR="000C040A" w:rsidRPr="00A83AB9">
        <w:t>4</w:t>
      </w:r>
      <w:r w:rsidR="002F0FC2" w:rsidRPr="00A83AB9">
        <w:t>8</w:t>
      </w:r>
      <w:r w:rsidR="00E85DE8" w:rsidRPr="00A83AB9">
        <w:t>-КР</w:t>
      </w:r>
      <w:r w:rsidR="00E85DE8" w:rsidRPr="002F0FC2">
        <w:t>-201</w:t>
      </w:r>
      <w:r w:rsidR="00F601F0" w:rsidRPr="002F0FC2">
        <w:t>8</w:t>
      </w:r>
      <w:r w:rsidRPr="00B445D7">
        <w:t xml:space="preserve"> </w:t>
      </w:r>
      <w:r w:rsidRPr="00BB7473">
        <w:t xml:space="preserve">от </w:t>
      </w:r>
      <w:r w:rsidR="00BB7473" w:rsidRPr="00BB7473">
        <w:t>06.06.2018 г</w:t>
      </w:r>
      <w:r w:rsidRPr="00BB7473">
        <w:t>:</w:t>
      </w:r>
    </w:p>
    <w:p w:rsidR="00DE7BED" w:rsidRPr="00B25A57" w:rsidRDefault="00DE7BED" w:rsidP="004910B6">
      <w:pPr>
        <w:spacing w:before="0"/>
      </w:pPr>
      <w:r w:rsidRPr="00B445D7">
        <w:t xml:space="preserve">1. </w:t>
      </w:r>
      <w:r w:rsidRPr="00B25A57">
        <w:t>Извещение о проведении тендера (настоящий документ) в 1 экз.</w:t>
      </w:r>
    </w:p>
    <w:p w:rsidR="00DE7BED" w:rsidRPr="00B25A57" w:rsidRDefault="00DE7BED" w:rsidP="004910B6">
      <w:pPr>
        <w:spacing w:before="0"/>
      </w:pPr>
      <w:r w:rsidRPr="00B25A57">
        <w:t>2. Требования к предмету оферты в 1 экз.</w:t>
      </w:r>
    </w:p>
    <w:p w:rsidR="00DE7BED" w:rsidRPr="00B10FF1" w:rsidRDefault="00DE7BED" w:rsidP="004910B6">
      <w:pPr>
        <w:spacing w:before="0"/>
      </w:pPr>
      <w:r w:rsidRPr="00B10FF1">
        <w:t xml:space="preserve">3. </w:t>
      </w:r>
      <w:r w:rsidR="007F7B7E" w:rsidRPr="00B10FF1">
        <w:t>Форма «</w:t>
      </w:r>
      <w:r w:rsidRPr="00B10FF1">
        <w:t>Проект договора</w:t>
      </w:r>
      <w:r w:rsidR="007F7B7E" w:rsidRPr="00B10FF1">
        <w:t>»</w:t>
      </w:r>
      <w:r w:rsidRPr="00B10FF1">
        <w:t xml:space="preserve"> в 1 экз.</w:t>
      </w:r>
    </w:p>
    <w:p w:rsidR="00DE7BED" w:rsidRPr="00B25A57" w:rsidRDefault="00DE7BED" w:rsidP="004910B6">
      <w:pPr>
        <w:spacing w:before="0"/>
      </w:pPr>
      <w:r w:rsidRPr="00B25A57">
        <w:t xml:space="preserve">4. </w:t>
      </w:r>
      <w:r w:rsidR="00B25A57" w:rsidRPr="00B25A57">
        <w:t>Форма «</w:t>
      </w:r>
      <w:r w:rsidRPr="00B25A57">
        <w:t xml:space="preserve">Извещение о согласии сделать </w:t>
      </w:r>
      <w:r w:rsidR="00A779F4" w:rsidRPr="00B25A57">
        <w:t>оферту» в</w:t>
      </w:r>
      <w:r w:rsidRPr="00B25A57">
        <w:t xml:space="preserve"> 1 экз.</w:t>
      </w:r>
    </w:p>
    <w:p w:rsidR="00DE7BED" w:rsidRPr="00B25A57" w:rsidRDefault="00DE7BED" w:rsidP="004910B6">
      <w:pPr>
        <w:spacing w:before="0"/>
      </w:pPr>
      <w:r w:rsidRPr="00B25A57">
        <w:t xml:space="preserve">5. </w:t>
      </w:r>
      <w:r w:rsidR="00B25A57" w:rsidRPr="00B25A57">
        <w:t>Форма «</w:t>
      </w:r>
      <w:r w:rsidRPr="00B25A57">
        <w:t>Предложение о заключении договора</w:t>
      </w:r>
      <w:r w:rsidR="00B25A57" w:rsidRPr="00B25A57">
        <w:t>»</w:t>
      </w:r>
      <w:r w:rsidRPr="00B25A57">
        <w:t xml:space="preserve"> в 1 экз.</w:t>
      </w:r>
    </w:p>
    <w:p w:rsidR="00DE7BED" w:rsidRPr="00B25A57" w:rsidRDefault="0006495D" w:rsidP="004910B6">
      <w:pPr>
        <w:spacing w:before="0"/>
      </w:pPr>
      <w:r w:rsidRPr="00B25A57">
        <w:t>6</w:t>
      </w:r>
      <w:r w:rsidR="00DE7BED" w:rsidRPr="00B25A57">
        <w:t>. Форма «Перечень аффилированных организаций» в 1 экз.</w:t>
      </w:r>
    </w:p>
    <w:p w:rsidR="00BA2B15" w:rsidRDefault="002D162C" w:rsidP="004910B6">
      <w:pPr>
        <w:spacing w:before="0"/>
      </w:pPr>
      <w:r>
        <w:rPr>
          <w:rFonts w:cs="Arial"/>
          <w:szCs w:val="22"/>
        </w:rPr>
        <w:t>7</w:t>
      </w:r>
      <w:r w:rsidR="00BA2B15" w:rsidRPr="00F1068E">
        <w:rPr>
          <w:rFonts w:cs="Arial"/>
          <w:szCs w:val="22"/>
        </w:rPr>
        <w:t xml:space="preserve">. </w:t>
      </w:r>
      <w:r w:rsidR="00BA2B15" w:rsidRPr="00F1068E">
        <w:t>Форма</w:t>
      </w:r>
      <w:r w:rsidR="00BA2B15" w:rsidRPr="00F1068E">
        <w:rPr>
          <w:rFonts w:cs="Arial"/>
          <w:szCs w:val="22"/>
        </w:rPr>
        <w:t xml:space="preserve"> «Справка о кадровых ресурсах» в 1 экз</w:t>
      </w:r>
      <w:r w:rsidR="00BA2B15" w:rsidRPr="00F1068E">
        <w:t>.</w:t>
      </w:r>
    </w:p>
    <w:p w:rsidR="00AE23C8" w:rsidRDefault="002D162C" w:rsidP="00AE23C8">
      <w:pPr>
        <w:spacing w:before="0"/>
        <w:rPr>
          <w:rFonts w:cs="Arial"/>
          <w:szCs w:val="22"/>
        </w:rPr>
      </w:pPr>
      <w:r>
        <w:rPr>
          <w:rFonts w:cs="Arial"/>
          <w:szCs w:val="22"/>
        </w:rPr>
        <w:t>8</w:t>
      </w:r>
      <w:r w:rsidR="00AE23C8" w:rsidRPr="00476093">
        <w:rPr>
          <w:rFonts w:cs="Arial"/>
          <w:szCs w:val="22"/>
        </w:rPr>
        <w:t>. Форма «Об отсутствии изменений в уставных и регистрационных документах контрагента» в 1 экз.</w:t>
      </w:r>
    </w:p>
    <w:p w:rsidR="00BB7473" w:rsidRPr="00476093" w:rsidRDefault="00BB7473" w:rsidP="00AE23C8">
      <w:pPr>
        <w:spacing w:before="0"/>
        <w:rPr>
          <w:rFonts w:cs="Arial"/>
          <w:szCs w:val="22"/>
        </w:rPr>
      </w:pPr>
    </w:p>
    <w:p w:rsidR="00550599" w:rsidRDefault="002D162C" w:rsidP="00AE23C8">
      <w:pPr>
        <w:spacing w:before="0"/>
        <w:rPr>
          <w:rFonts w:cs="Arial"/>
          <w:color w:val="FF0000"/>
          <w:szCs w:val="22"/>
        </w:rPr>
      </w:pPr>
      <w:r>
        <w:rPr>
          <w:rFonts w:cs="Arial"/>
          <w:szCs w:val="22"/>
        </w:rPr>
        <w:t>9</w:t>
      </w:r>
      <w:r w:rsidR="00AE23C8" w:rsidRPr="00476093">
        <w:rPr>
          <w:rFonts w:cs="Arial"/>
          <w:szCs w:val="22"/>
        </w:rPr>
        <w:t>. Форма «Письмо о размере сделки» в 1 эк</w:t>
      </w:r>
      <w:r w:rsidR="00AE23C8" w:rsidRPr="00742338">
        <w:rPr>
          <w:rFonts w:cs="Arial"/>
          <w:szCs w:val="22"/>
        </w:rPr>
        <w:t>з.</w:t>
      </w:r>
    </w:p>
    <w:p w:rsidR="00EE2DDF" w:rsidRDefault="00EE2DDF" w:rsidP="00AE23C8">
      <w:pPr>
        <w:spacing w:before="0"/>
        <w:rPr>
          <w:rFonts w:cs="Arial"/>
          <w:color w:val="FF0000"/>
          <w:szCs w:val="22"/>
        </w:rPr>
      </w:pPr>
    </w:p>
    <w:p w:rsidR="00F80685" w:rsidRDefault="00F80685" w:rsidP="004910B6">
      <w:pPr>
        <w:spacing w:before="0"/>
      </w:pPr>
    </w:p>
    <w:p w:rsidR="00F80685" w:rsidRPr="002D1E89" w:rsidRDefault="00F80685" w:rsidP="004910B6">
      <w:pPr>
        <w:spacing w:before="0"/>
      </w:pPr>
    </w:p>
    <w:p w:rsidR="00EF1336" w:rsidRDefault="00AE32FD" w:rsidP="00F80685">
      <w:pPr>
        <w:spacing w:before="0"/>
      </w:pPr>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w:t>
      </w:r>
      <w:r w:rsidR="00621038">
        <w:rPr>
          <w:rFonts w:cs="Arial"/>
          <w:szCs w:val="22"/>
        </w:rPr>
        <w:t>Д.Ю.Уржумов</w:t>
      </w:r>
    </w:p>
    <w:sectPr w:rsidR="00EF1336" w:rsidSect="00BB7473">
      <w:pgSz w:w="11905" w:h="16837"/>
      <w:pgMar w:top="426" w:right="706" w:bottom="568" w:left="851" w:header="794" w:footer="39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C4E6A" w:rsidRDefault="003C4E6A" w:rsidP="00FB07D9">
      <w:pPr>
        <w:spacing w:before="0"/>
      </w:pPr>
      <w:r>
        <w:separator/>
      </w:r>
    </w:p>
  </w:endnote>
  <w:endnote w:type="continuationSeparator" w:id="0">
    <w:p w:rsidR="003C4E6A" w:rsidRDefault="003C4E6A"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C4E6A" w:rsidRDefault="003C4E6A" w:rsidP="00FB07D9">
      <w:pPr>
        <w:spacing w:before="0"/>
      </w:pPr>
      <w:r>
        <w:separator/>
      </w:r>
    </w:p>
  </w:footnote>
  <w:footnote w:type="continuationSeparator" w:id="0">
    <w:p w:rsidR="003C4E6A" w:rsidRDefault="003C4E6A"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15:restartNumberingAfterBreak="0">
    <w:nsid w:val="17640193"/>
    <w:multiLevelType w:val="hybridMultilevel"/>
    <w:tmpl w:val="59C8D1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2"/>
      <w:lvlText w:val="%5)"/>
      <w:lvlJc w:val="left"/>
      <w:pPr>
        <w:tabs>
          <w:tab w:val="num" w:pos="2901"/>
        </w:tabs>
        <w:ind w:left="2901" w:hanging="567"/>
      </w:pPr>
      <w:rPr>
        <w:rFonts w:hint="default"/>
      </w:rPr>
    </w:lvl>
    <w:lvl w:ilvl="5">
      <w:start w:val="1"/>
      <w:numFmt w:val="lowerLetter"/>
      <w:pStyle w:val="a3"/>
      <w:lvlText w:val="%5%6)"/>
      <w:lvlJc w:val="left"/>
      <w:pPr>
        <w:tabs>
          <w:tab w:val="num" w:pos="3468"/>
        </w:tabs>
        <w:ind w:left="3468" w:hanging="567"/>
      </w:pPr>
      <w:rPr>
        <w:rFonts w:hint="default"/>
      </w:rPr>
    </w:lvl>
    <w:lvl w:ilvl="6">
      <w:start w:val="1"/>
      <w:numFmt w:val="lowerLetter"/>
      <w:pStyle w:val="a4"/>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1" w15:restartNumberingAfterBreak="0">
    <w:nsid w:val="4CEF3E58"/>
    <w:multiLevelType w:val="hybridMultilevel"/>
    <w:tmpl w:val="EB1875FC"/>
    <w:lvl w:ilvl="0" w:tplc="A1DCFA86">
      <w:start w:val="1"/>
      <w:numFmt w:val="bullet"/>
      <w:pStyle w:val="a5"/>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2" w15:restartNumberingAfterBreak="0">
    <w:nsid w:val="4D620133"/>
    <w:multiLevelType w:val="hybridMultilevel"/>
    <w:tmpl w:val="4DF055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52D31D4F"/>
    <w:multiLevelType w:val="multilevel"/>
    <w:tmpl w:val="C1266CE8"/>
    <w:lvl w:ilvl="0">
      <w:start w:val="1"/>
      <w:numFmt w:val="decimal"/>
      <w:lvlText w:val="%1."/>
      <w:lvlJc w:val="left"/>
      <w:pPr>
        <w:tabs>
          <w:tab w:val="num" w:pos="720"/>
        </w:tabs>
        <w:ind w:left="720" w:hanging="720"/>
      </w:pPr>
      <w:rPr>
        <w:rFonts w:cs="Times New Roman" w:hint="default"/>
      </w:rPr>
    </w:lvl>
    <w:lvl w:ilvl="1">
      <w:start w:val="1"/>
      <w:numFmt w:val="decimal"/>
      <w:lvlText w:val="%2."/>
      <w:lvlJc w:val="left"/>
      <w:pPr>
        <w:tabs>
          <w:tab w:val="num" w:pos="1440"/>
        </w:tabs>
        <w:ind w:left="1440" w:hanging="720"/>
      </w:pPr>
      <w:rPr>
        <w:rFonts w:cs="Times New Roman" w:hint="default"/>
      </w:rPr>
    </w:lvl>
    <w:lvl w:ilvl="2">
      <w:start w:val="1"/>
      <w:numFmt w:val="decimal"/>
      <w:lvlText w:val="%3."/>
      <w:lvlJc w:val="left"/>
      <w:pPr>
        <w:tabs>
          <w:tab w:val="num" w:pos="1287"/>
        </w:tabs>
        <w:ind w:left="1287" w:hanging="720"/>
      </w:pPr>
      <w:rPr>
        <w:rFonts w:cs="Times New Roman" w:hint="default"/>
        <w:b/>
      </w:rPr>
    </w:lvl>
    <w:lvl w:ilvl="3">
      <w:start w:val="1"/>
      <w:numFmt w:val="decimal"/>
      <w:lvlText w:val="%4."/>
      <w:lvlJc w:val="left"/>
      <w:pPr>
        <w:tabs>
          <w:tab w:val="num" w:pos="1287"/>
        </w:tabs>
        <w:ind w:left="1287" w:hanging="720"/>
      </w:pPr>
      <w:rPr>
        <w:rFonts w:cs="Times New Roman" w:hint="default"/>
        <w:b w:val="0"/>
      </w:rPr>
    </w:lvl>
    <w:lvl w:ilvl="4">
      <w:start w:val="1"/>
      <w:numFmt w:val="decimal"/>
      <w:lvlText w:val="%5."/>
      <w:lvlJc w:val="left"/>
      <w:pPr>
        <w:tabs>
          <w:tab w:val="num" w:pos="3600"/>
        </w:tabs>
        <w:ind w:left="3600" w:hanging="720"/>
      </w:pPr>
      <w:rPr>
        <w:rFonts w:cs="Times New Roman" w:hint="default"/>
      </w:rPr>
    </w:lvl>
    <w:lvl w:ilvl="5">
      <w:start w:val="1"/>
      <w:numFmt w:val="decimal"/>
      <w:lvlText w:val="%6."/>
      <w:lvlJc w:val="left"/>
      <w:pPr>
        <w:tabs>
          <w:tab w:val="num" w:pos="4320"/>
        </w:tabs>
        <w:ind w:left="4320" w:hanging="720"/>
      </w:pPr>
      <w:rPr>
        <w:rFonts w:cs="Times New Roman" w:hint="default"/>
      </w:rPr>
    </w:lvl>
    <w:lvl w:ilvl="6">
      <w:start w:val="1"/>
      <w:numFmt w:val="decimal"/>
      <w:lvlText w:val="%7."/>
      <w:lvlJc w:val="left"/>
      <w:pPr>
        <w:tabs>
          <w:tab w:val="num" w:pos="5040"/>
        </w:tabs>
        <w:ind w:left="5040" w:hanging="720"/>
      </w:pPr>
      <w:rPr>
        <w:rFonts w:cs="Times New Roman" w:hint="default"/>
      </w:rPr>
    </w:lvl>
    <w:lvl w:ilvl="7">
      <w:start w:val="1"/>
      <w:numFmt w:val="decimal"/>
      <w:lvlText w:val="%8."/>
      <w:lvlJc w:val="left"/>
      <w:pPr>
        <w:tabs>
          <w:tab w:val="num" w:pos="5760"/>
        </w:tabs>
        <w:ind w:left="5760" w:hanging="720"/>
      </w:pPr>
      <w:rPr>
        <w:rFonts w:cs="Times New Roman" w:hint="default"/>
      </w:rPr>
    </w:lvl>
    <w:lvl w:ilvl="8">
      <w:start w:val="1"/>
      <w:numFmt w:val="decimal"/>
      <w:lvlText w:val="%9."/>
      <w:lvlJc w:val="left"/>
      <w:pPr>
        <w:tabs>
          <w:tab w:val="num" w:pos="6480"/>
        </w:tabs>
        <w:ind w:left="6480" w:hanging="720"/>
      </w:pPr>
      <w:rPr>
        <w:rFonts w:cs="Times New Roman" w:hint="default"/>
      </w:rPr>
    </w:lvl>
  </w:abstractNum>
  <w:abstractNum w:abstractNumId="14" w15:restartNumberingAfterBreak="0">
    <w:nsid w:val="57A05443"/>
    <w:multiLevelType w:val="hybridMultilevel"/>
    <w:tmpl w:val="59C8D1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662A206D"/>
    <w:multiLevelType w:val="hybridMultilevel"/>
    <w:tmpl w:val="6F907750"/>
    <w:lvl w:ilvl="0" w:tplc="A1DCFA86">
      <w:start w:val="1"/>
      <w:numFmt w:val="bullet"/>
      <w:lvlText w:val=""/>
      <w:lvlJc w:val="left"/>
      <w:pPr>
        <w:ind w:left="192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6" w15:restartNumberingAfterBreak="0">
    <w:nsid w:val="6D551634"/>
    <w:multiLevelType w:val="multilevel"/>
    <w:tmpl w:val="FCB2D830"/>
    <w:name w:val="WW8Num42"/>
    <w:lvl w:ilvl="0">
      <w:start w:val="12"/>
      <w:numFmt w:val="decimal"/>
      <w:lvlText w:val="%1."/>
      <w:lvlJc w:val="left"/>
      <w:pPr>
        <w:tabs>
          <w:tab w:val="num" w:pos="0"/>
        </w:tabs>
        <w:ind w:left="644" w:hanging="360"/>
      </w:pPr>
      <w:rPr>
        <w:rFonts w:ascii="Times New Roman" w:eastAsia="Times New Roman" w:hAnsi="Times New Roman" w:cs="Times New Roman" w:hint="default"/>
      </w:rPr>
    </w:lvl>
    <w:lvl w:ilvl="1">
      <w:start w:val="1"/>
      <w:numFmt w:val="decimal"/>
      <w:lvlText w:val="%2.1"/>
      <w:lvlJc w:val="left"/>
      <w:pPr>
        <w:tabs>
          <w:tab w:val="num" w:pos="0"/>
        </w:tabs>
        <w:ind w:left="1677" w:hanging="1110"/>
      </w:pPr>
      <w:rPr>
        <w:rFonts w:ascii="Times New Roman" w:hAnsi="Times New Roman" w:cs="Times New Roman" w:hint="default"/>
        <w:b w:val="0"/>
        <w:sz w:val="22"/>
        <w:szCs w:val="22"/>
      </w:rPr>
    </w:lvl>
    <w:lvl w:ilvl="2">
      <w:start w:val="1"/>
      <w:numFmt w:val="decimal"/>
      <w:lvlText w:val="%1.%2.%3."/>
      <w:lvlJc w:val="left"/>
      <w:pPr>
        <w:tabs>
          <w:tab w:val="num" w:pos="0"/>
        </w:tabs>
        <w:ind w:left="1960" w:hanging="1110"/>
      </w:pPr>
      <w:rPr>
        <w:rFonts w:hint="default"/>
      </w:rPr>
    </w:lvl>
    <w:lvl w:ilvl="3">
      <w:start w:val="1"/>
      <w:numFmt w:val="decimal"/>
      <w:lvlText w:val="%1.%2.%3.%4."/>
      <w:lvlJc w:val="left"/>
      <w:pPr>
        <w:tabs>
          <w:tab w:val="num" w:pos="0"/>
        </w:tabs>
        <w:ind w:left="2243" w:hanging="1110"/>
      </w:pPr>
      <w:rPr>
        <w:rFonts w:hint="default"/>
      </w:rPr>
    </w:lvl>
    <w:lvl w:ilvl="4">
      <w:start w:val="1"/>
      <w:numFmt w:val="decimal"/>
      <w:lvlText w:val="%1.%2.%3.%4.%5."/>
      <w:lvlJc w:val="left"/>
      <w:pPr>
        <w:tabs>
          <w:tab w:val="num" w:pos="0"/>
        </w:tabs>
        <w:ind w:left="2526" w:hanging="1110"/>
      </w:pPr>
      <w:rPr>
        <w:rFonts w:hint="default"/>
      </w:rPr>
    </w:lvl>
    <w:lvl w:ilvl="5">
      <w:start w:val="1"/>
      <w:numFmt w:val="decimal"/>
      <w:lvlText w:val="%1.%2.%3.%4.%5.%6."/>
      <w:lvlJc w:val="left"/>
      <w:pPr>
        <w:tabs>
          <w:tab w:val="num" w:pos="0"/>
        </w:tabs>
        <w:ind w:left="2809" w:hanging="1110"/>
      </w:pPr>
      <w:rPr>
        <w:rFonts w:hint="default"/>
      </w:rPr>
    </w:lvl>
    <w:lvl w:ilvl="6">
      <w:start w:val="1"/>
      <w:numFmt w:val="decimal"/>
      <w:lvlText w:val="%1.%2.%3.%4.%5.%6.%7."/>
      <w:lvlJc w:val="left"/>
      <w:pPr>
        <w:tabs>
          <w:tab w:val="num" w:pos="0"/>
        </w:tabs>
        <w:ind w:left="3422" w:hanging="1440"/>
      </w:pPr>
      <w:rPr>
        <w:rFonts w:hint="default"/>
      </w:rPr>
    </w:lvl>
    <w:lvl w:ilvl="7">
      <w:start w:val="1"/>
      <w:numFmt w:val="decimal"/>
      <w:lvlText w:val="%1.%2.%3.%4.%5.%6.%7.%8."/>
      <w:lvlJc w:val="left"/>
      <w:pPr>
        <w:tabs>
          <w:tab w:val="num" w:pos="0"/>
        </w:tabs>
        <w:ind w:left="3705" w:hanging="1440"/>
      </w:pPr>
      <w:rPr>
        <w:rFonts w:hint="default"/>
      </w:rPr>
    </w:lvl>
    <w:lvl w:ilvl="8">
      <w:start w:val="1"/>
      <w:numFmt w:val="decimal"/>
      <w:lvlText w:val="%1.%2.%3.%4.%5.%6.%7.%8.%9."/>
      <w:lvlJc w:val="left"/>
      <w:pPr>
        <w:tabs>
          <w:tab w:val="num" w:pos="0"/>
        </w:tabs>
        <w:ind w:left="4348" w:hanging="1800"/>
      </w:pPr>
      <w:rPr>
        <w:rFonts w:hint="default"/>
      </w:rPr>
    </w:lvl>
  </w:abstractNum>
  <w:abstractNum w:abstractNumId="17" w15:restartNumberingAfterBreak="0">
    <w:nsid w:val="7AF43FFE"/>
    <w:multiLevelType w:val="multilevel"/>
    <w:tmpl w:val="E21CF4B2"/>
    <w:lvl w:ilvl="0">
      <w:start w:val="1"/>
      <w:numFmt w:val="bullet"/>
      <w:lvlText w:val=""/>
      <w:lvlJc w:val="left"/>
      <w:pPr>
        <w:ind w:left="869" w:hanging="585"/>
      </w:pPr>
      <w:rPr>
        <w:rFonts w:ascii="Symbol" w:hAnsi="Symbol" w:hint="default"/>
      </w:rPr>
    </w:lvl>
    <w:lvl w:ilvl="1">
      <w:start w:val="2"/>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18" w15:restartNumberingAfterBreak="0">
    <w:nsid w:val="7C9B238D"/>
    <w:multiLevelType w:val="hybridMultilevel"/>
    <w:tmpl w:val="3F9A5C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1"/>
  </w:num>
  <w:num w:numId="2">
    <w:abstractNumId w:val="15"/>
  </w:num>
  <w:num w:numId="3">
    <w:abstractNumId w:val="0"/>
  </w:num>
  <w:num w:numId="4">
    <w:abstractNumId w:val="2"/>
  </w:num>
  <w:num w:numId="5">
    <w:abstractNumId w:val="9"/>
  </w:num>
  <w:num w:numId="6">
    <w:abstractNumId w:val="10"/>
  </w:num>
  <w:num w:numId="7">
    <w:abstractNumId w:val="17"/>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num>
  <w:num w:numId="9">
    <w:abstractNumId w:val="13"/>
  </w:num>
  <w:num w:numId="10">
    <w:abstractNumId w:val="8"/>
  </w:num>
  <w:num w:numId="11">
    <w:abstractNumId w:val="14"/>
  </w:num>
  <w:num w:numId="12">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A24"/>
    <w:rsid w:val="00000D51"/>
    <w:rsid w:val="00000D87"/>
    <w:rsid w:val="00000E4A"/>
    <w:rsid w:val="00001B7F"/>
    <w:rsid w:val="000022B3"/>
    <w:rsid w:val="000025AA"/>
    <w:rsid w:val="00003055"/>
    <w:rsid w:val="0000334A"/>
    <w:rsid w:val="00003B40"/>
    <w:rsid w:val="00003C26"/>
    <w:rsid w:val="0000497D"/>
    <w:rsid w:val="00004A95"/>
    <w:rsid w:val="00005C73"/>
    <w:rsid w:val="000065E0"/>
    <w:rsid w:val="00007D71"/>
    <w:rsid w:val="000100CD"/>
    <w:rsid w:val="00010CB6"/>
    <w:rsid w:val="000112DE"/>
    <w:rsid w:val="0001204B"/>
    <w:rsid w:val="0001232E"/>
    <w:rsid w:val="00012425"/>
    <w:rsid w:val="00012836"/>
    <w:rsid w:val="00012C5E"/>
    <w:rsid w:val="00013148"/>
    <w:rsid w:val="000132DD"/>
    <w:rsid w:val="00013910"/>
    <w:rsid w:val="00013A04"/>
    <w:rsid w:val="00013C1F"/>
    <w:rsid w:val="00013D9A"/>
    <w:rsid w:val="00013F19"/>
    <w:rsid w:val="000150BC"/>
    <w:rsid w:val="00015473"/>
    <w:rsid w:val="00015591"/>
    <w:rsid w:val="00015CA1"/>
    <w:rsid w:val="00016D73"/>
    <w:rsid w:val="00017FDB"/>
    <w:rsid w:val="000204B3"/>
    <w:rsid w:val="0002060D"/>
    <w:rsid w:val="00020C97"/>
    <w:rsid w:val="00020FE3"/>
    <w:rsid w:val="000210B5"/>
    <w:rsid w:val="000218EC"/>
    <w:rsid w:val="00022C14"/>
    <w:rsid w:val="00022D2C"/>
    <w:rsid w:val="00023204"/>
    <w:rsid w:val="000234D6"/>
    <w:rsid w:val="00024094"/>
    <w:rsid w:val="00024BF6"/>
    <w:rsid w:val="00024D19"/>
    <w:rsid w:val="00024D3C"/>
    <w:rsid w:val="00025589"/>
    <w:rsid w:val="00025624"/>
    <w:rsid w:val="000257F9"/>
    <w:rsid w:val="00025830"/>
    <w:rsid w:val="00025ECF"/>
    <w:rsid w:val="00026598"/>
    <w:rsid w:val="00026683"/>
    <w:rsid w:val="00026F40"/>
    <w:rsid w:val="00027FC9"/>
    <w:rsid w:val="00031E58"/>
    <w:rsid w:val="000323E5"/>
    <w:rsid w:val="0003282C"/>
    <w:rsid w:val="00032BB0"/>
    <w:rsid w:val="00033383"/>
    <w:rsid w:val="000333FA"/>
    <w:rsid w:val="000333FD"/>
    <w:rsid w:val="00033568"/>
    <w:rsid w:val="0003380D"/>
    <w:rsid w:val="00033819"/>
    <w:rsid w:val="0003382C"/>
    <w:rsid w:val="00033F7A"/>
    <w:rsid w:val="00034974"/>
    <w:rsid w:val="00035326"/>
    <w:rsid w:val="00035806"/>
    <w:rsid w:val="00035C2E"/>
    <w:rsid w:val="00035DD1"/>
    <w:rsid w:val="00035E77"/>
    <w:rsid w:val="0003605D"/>
    <w:rsid w:val="000362D0"/>
    <w:rsid w:val="0003696A"/>
    <w:rsid w:val="00037871"/>
    <w:rsid w:val="00037AD6"/>
    <w:rsid w:val="00037EB9"/>
    <w:rsid w:val="00040284"/>
    <w:rsid w:val="0004031D"/>
    <w:rsid w:val="000403B2"/>
    <w:rsid w:val="0004040E"/>
    <w:rsid w:val="000412F1"/>
    <w:rsid w:val="000415F4"/>
    <w:rsid w:val="00041B32"/>
    <w:rsid w:val="00042051"/>
    <w:rsid w:val="00042F15"/>
    <w:rsid w:val="00042FE9"/>
    <w:rsid w:val="000434E2"/>
    <w:rsid w:val="00043553"/>
    <w:rsid w:val="000435A4"/>
    <w:rsid w:val="00043773"/>
    <w:rsid w:val="00043D24"/>
    <w:rsid w:val="0004418E"/>
    <w:rsid w:val="00044428"/>
    <w:rsid w:val="00044923"/>
    <w:rsid w:val="00044E54"/>
    <w:rsid w:val="0004540E"/>
    <w:rsid w:val="000456A1"/>
    <w:rsid w:val="00045CA0"/>
    <w:rsid w:val="00046388"/>
    <w:rsid w:val="00046440"/>
    <w:rsid w:val="00046B2D"/>
    <w:rsid w:val="000478F5"/>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605"/>
    <w:rsid w:val="0005475A"/>
    <w:rsid w:val="00054B55"/>
    <w:rsid w:val="00054FE0"/>
    <w:rsid w:val="0005545E"/>
    <w:rsid w:val="00055787"/>
    <w:rsid w:val="00056783"/>
    <w:rsid w:val="00056A01"/>
    <w:rsid w:val="00056E62"/>
    <w:rsid w:val="000578DE"/>
    <w:rsid w:val="00057A66"/>
    <w:rsid w:val="00057C43"/>
    <w:rsid w:val="00060AF9"/>
    <w:rsid w:val="00060F9A"/>
    <w:rsid w:val="000614D7"/>
    <w:rsid w:val="00061826"/>
    <w:rsid w:val="00061B41"/>
    <w:rsid w:val="0006235C"/>
    <w:rsid w:val="00062453"/>
    <w:rsid w:val="00062753"/>
    <w:rsid w:val="00062DFD"/>
    <w:rsid w:val="0006339D"/>
    <w:rsid w:val="0006349A"/>
    <w:rsid w:val="00063A5D"/>
    <w:rsid w:val="00063B9F"/>
    <w:rsid w:val="00064353"/>
    <w:rsid w:val="0006442D"/>
    <w:rsid w:val="00064559"/>
    <w:rsid w:val="0006495D"/>
    <w:rsid w:val="00064BEA"/>
    <w:rsid w:val="00064CBF"/>
    <w:rsid w:val="00064D62"/>
    <w:rsid w:val="000655C4"/>
    <w:rsid w:val="0006564E"/>
    <w:rsid w:val="00065CFD"/>
    <w:rsid w:val="00066BEB"/>
    <w:rsid w:val="00066C8C"/>
    <w:rsid w:val="000673A8"/>
    <w:rsid w:val="00067549"/>
    <w:rsid w:val="000676B3"/>
    <w:rsid w:val="0006784C"/>
    <w:rsid w:val="00067E39"/>
    <w:rsid w:val="000701CF"/>
    <w:rsid w:val="000705F7"/>
    <w:rsid w:val="000707BA"/>
    <w:rsid w:val="000707CA"/>
    <w:rsid w:val="000709EE"/>
    <w:rsid w:val="00070B21"/>
    <w:rsid w:val="00070BE0"/>
    <w:rsid w:val="00071788"/>
    <w:rsid w:val="00071C16"/>
    <w:rsid w:val="00071CBA"/>
    <w:rsid w:val="00071F91"/>
    <w:rsid w:val="00071FDC"/>
    <w:rsid w:val="0007235D"/>
    <w:rsid w:val="000723E0"/>
    <w:rsid w:val="00072860"/>
    <w:rsid w:val="00072884"/>
    <w:rsid w:val="00072C9C"/>
    <w:rsid w:val="0007305B"/>
    <w:rsid w:val="00073511"/>
    <w:rsid w:val="0007366B"/>
    <w:rsid w:val="00073C36"/>
    <w:rsid w:val="00073C9C"/>
    <w:rsid w:val="0007457F"/>
    <w:rsid w:val="00074AB0"/>
    <w:rsid w:val="00074FC9"/>
    <w:rsid w:val="00075394"/>
    <w:rsid w:val="00075801"/>
    <w:rsid w:val="00075CEE"/>
    <w:rsid w:val="0007605B"/>
    <w:rsid w:val="00076734"/>
    <w:rsid w:val="000770A8"/>
    <w:rsid w:val="000773B0"/>
    <w:rsid w:val="00077970"/>
    <w:rsid w:val="00077CF2"/>
    <w:rsid w:val="00077DD3"/>
    <w:rsid w:val="00077E57"/>
    <w:rsid w:val="00077EC2"/>
    <w:rsid w:val="00081C6D"/>
    <w:rsid w:val="00081CA2"/>
    <w:rsid w:val="00081D01"/>
    <w:rsid w:val="00081EE5"/>
    <w:rsid w:val="0008218B"/>
    <w:rsid w:val="00082CC6"/>
    <w:rsid w:val="00082D1A"/>
    <w:rsid w:val="00083507"/>
    <w:rsid w:val="00083808"/>
    <w:rsid w:val="00083885"/>
    <w:rsid w:val="00083B27"/>
    <w:rsid w:val="00083CA2"/>
    <w:rsid w:val="00083EFF"/>
    <w:rsid w:val="00084341"/>
    <w:rsid w:val="000847C6"/>
    <w:rsid w:val="0008482F"/>
    <w:rsid w:val="000848F3"/>
    <w:rsid w:val="000849CD"/>
    <w:rsid w:val="0008504E"/>
    <w:rsid w:val="00085445"/>
    <w:rsid w:val="00085860"/>
    <w:rsid w:val="00085A5D"/>
    <w:rsid w:val="00086468"/>
    <w:rsid w:val="000866BB"/>
    <w:rsid w:val="000870EB"/>
    <w:rsid w:val="00087924"/>
    <w:rsid w:val="00087D6E"/>
    <w:rsid w:val="0009016B"/>
    <w:rsid w:val="0009036C"/>
    <w:rsid w:val="000907C8"/>
    <w:rsid w:val="00090DFF"/>
    <w:rsid w:val="000916B7"/>
    <w:rsid w:val="00091C3B"/>
    <w:rsid w:val="0009222C"/>
    <w:rsid w:val="0009227B"/>
    <w:rsid w:val="0009273F"/>
    <w:rsid w:val="00092941"/>
    <w:rsid w:val="00092E27"/>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39E"/>
    <w:rsid w:val="000A0604"/>
    <w:rsid w:val="000A063A"/>
    <w:rsid w:val="000A0DB9"/>
    <w:rsid w:val="000A0E2B"/>
    <w:rsid w:val="000A1030"/>
    <w:rsid w:val="000A11B7"/>
    <w:rsid w:val="000A128C"/>
    <w:rsid w:val="000A12A4"/>
    <w:rsid w:val="000A1571"/>
    <w:rsid w:val="000A170E"/>
    <w:rsid w:val="000A1D6C"/>
    <w:rsid w:val="000A2DA8"/>
    <w:rsid w:val="000A2E46"/>
    <w:rsid w:val="000A3520"/>
    <w:rsid w:val="000A3CC2"/>
    <w:rsid w:val="000A474D"/>
    <w:rsid w:val="000A4BE9"/>
    <w:rsid w:val="000A4D01"/>
    <w:rsid w:val="000A4EA5"/>
    <w:rsid w:val="000A55C1"/>
    <w:rsid w:val="000A6336"/>
    <w:rsid w:val="000A6A35"/>
    <w:rsid w:val="000A6B32"/>
    <w:rsid w:val="000A7256"/>
    <w:rsid w:val="000A7340"/>
    <w:rsid w:val="000A74A7"/>
    <w:rsid w:val="000B06CF"/>
    <w:rsid w:val="000B08DC"/>
    <w:rsid w:val="000B09C9"/>
    <w:rsid w:val="000B0CD1"/>
    <w:rsid w:val="000B0EE7"/>
    <w:rsid w:val="000B114E"/>
    <w:rsid w:val="000B116A"/>
    <w:rsid w:val="000B1271"/>
    <w:rsid w:val="000B12A2"/>
    <w:rsid w:val="000B1656"/>
    <w:rsid w:val="000B1A0A"/>
    <w:rsid w:val="000B1DD0"/>
    <w:rsid w:val="000B1EF0"/>
    <w:rsid w:val="000B200E"/>
    <w:rsid w:val="000B2369"/>
    <w:rsid w:val="000B246D"/>
    <w:rsid w:val="000B2680"/>
    <w:rsid w:val="000B2756"/>
    <w:rsid w:val="000B296B"/>
    <w:rsid w:val="000B2D6B"/>
    <w:rsid w:val="000B2E49"/>
    <w:rsid w:val="000B32AD"/>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40A"/>
    <w:rsid w:val="000C0679"/>
    <w:rsid w:val="000C0C95"/>
    <w:rsid w:val="000C127D"/>
    <w:rsid w:val="000C1B34"/>
    <w:rsid w:val="000C1D22"/>
    <w:rsid w:val="000C1D5D"/>
    <w:rsid w:val="000C1DD5"/>
    <w:rsid w:val="000C1FC6"/>
    <w:rsid w:val="000C2DA2"/>
    <w:rsid w:val="000C2F36"/>
    <w:rsid w:val="000C309A"/>
    <w:rsid w:val="000C3181"/>
    <w:rsid w:val="000C3B7D"/>
    <w:rsid w:val="000C454B"/>
    <w:rsid w:val="000C4CD4"/>
    <w:rsid w:val="000C4E06"/>
    <w:rsid w:val="000C4FD2"/>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098"/>
    <w:rsid w:val="000D177D"/>
    <w:rsid w:val="000D20F8"/>
    <w:rsid w:val="000D23D0"/>
    <w:rsid w:val="000D273D"/>
    <w:rsid w:val="000D282E"/>
    <w:rsid w:val="000D3335"/>
    <w:rsid w:val="000D343A"/>
    <w:rsid w:val="000D366C"/>
    <w:rsid w:val="000D3F0D"/>
    <w:rsid w:val="000D43CD"/>
    <w:rsid w:val="000D4A0C"/>
    <w:rsid w:val="000D4BAC"/>
    <w:rsid w:val="000D517D"/>
    <w:rsid w:val="000D57D0"/>
    <w:rsid w:val="000D5ADC"/>
    <w:rsid w:val="000D5DFF"/>
    <w:rsid w:val="000D640E"/>
    <w:rsid w:val="000D6A77"/>
    <w:rsid w:val="000D6C88"/>
    <w:rsid w:val="000D6E3A"/>
    <w:rsid w:val="000D7434"/>
    <w:rsid w:val="000D7482"/>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40D"/>
    <w:rsid w:val="000E2B28"/>
    <w:rsid w:val="000E2D71"/>
    <w:rsid w:val="000E33A1"/>
    <w:rsid w:val="000E3CFB"/>
    <w:rsid w:val="000E40C2"/>
    <w:rsid w:val="000E452B"/>
    <w:rsid w:val="000E46FD"/>
    <w:rsid w:val="000E47F2"/>
    <w:rsid w:val="000E4A2E"/>
    <w:rsid w:val="000E5047"/>
    <w:rsid w:val="000E51FA"/>
    <w:rsid w:val="000E57A0"/>
    <w:rsid w:val="000E5F43"/>
    <w:rsid w:val="000E6402"/>
    <w:rsid w:val="000E68B0"/>
    <w:rsid w:val="000E70A5"/>
    <w:rsid w:val="000E781D"/>
    <w:rsid w:val="000F03CF"/>
    <w:rsid w:val="000F03E2"/>
    <w:rsid w:val="000F03F2"/>
    <w:rsid w:val="000F0AB9"/>
    <w:rsid w:val="000F1588"/>
    <w:rsid w:val="000F18D0"/>
    <w:rsid w:val="000F22D3"/>
    <w:rsid w:val="000F2541"/>
    <w:rsid w:val="000F2C15"/>
    <w:rsid w:val="000F2CE0"/>
    <w:rsid w:val="000F2EB5"/>
    <w:rsid w:val="000F2ED3"/>
    <w:rsid w:val="000F30FC"/>
    <w:rsid w:val="000F3210"/>
    <w:rsid w:val="000F3646"/>
    <w:rsid w:val="000F3785"/>
    <w:rsid w:val="000F3A28"/>
    <w:rsid w:val="000F41D3"/>
    <w:rsid w:val="000F42DF"/>
    <w:rsid w:val="000F460D"/>
    <w:rsid w:val="000F4B82"/>
    <w:rsid w:val="000F4C03"/>
    <w:rsid w:val="000F4E0B"/>
    <w:rsid w:val="000F51BE"/>
    <w:rsid w:val="000F5F0B"/>
    <w:rsid w:val="000F6649"/>
    <w:rsid w:val="000F6C46"/>
    <w:rsid w:val="000F6DDC"/>
    <w:rsid w:val="000F736D"/>
    <w:rsid w:val="0010020D"/>
    <w:rsid w:val="001005BA"/>
    <w:rsid w:val="00101C20"/>
    <w:rsid w:val="001020B2"/>
    <w:rsid w:val="00102EF0"/>
    <w:rsid w:val="00102FDF"/>
    <w:rsid w:val="00103462"/>
    <w:rsid w:val="00103C2A"/>
    <w:rsid w:val="00103F6F"/>
    <w:rsid w:val="00103F8F"/>
    <w:rsid w:val="00104229"/>
    <w:rsid w:val="00104FFB"/>
    <w:rsid w:val="001051B9"/>
    <w:rsid w:val="0010546B"/>
    <w:rsid w:val="00105701"/>
    <w:rsid w:val="00105A24"/>
    <w:rsid w:val="00105E2F"/>
    <w:rsid w:val="00106251"/>
    <w:rsid w:val="0010625F"/>
    <w:rsid w:val="001063AC"/>
    <w:rsid w:val="00107118"/>
    <w:rsid w:val="001102EB"/>
    <w:rsid w:val="001103D2"/>
    <w:rsid w:val="001104DB"/>
    <w:rsid w:val="00111B67"/>
    <w:rsid w:val="00111E4A"/>
    <w:rsid w:val="00112185"/>
    <w:rsid w:val="00112425"/>
    <w:rsid w:val="001125E5"/>
    <w:rsid w:val="001129C5"/>
    <w:rsid w:val="00113098"/>
    <w:rsid w:val="001130CE"/>
    <w:rsid w:val="001133B1"/>
    <w:rsid w:val="00113AD9"/>
    <w:rsid w:val="00113B58"/>
    <w:rsid w:val="00113BF1"/>
    <w:rsid w:val="001144DF"/>
    <w:rsid w:val="001149A2"/>
    <w:rsid w:val="001149DB"/>
    <w:rsid w:val="001150C1"/>
    <w:rsid w:val="001152D9"/>
    <w:rsid w:val="00115A06"/>
    <w:rsid w:val="00116084"/>
    <w:rsid w:val="00116181"/>
    <w:rsid w:val="001162F2"/>
    <w:rsid w:val="001164A8"/>
    <w:rsid w:val="00116A61"/>
    <w:rsid w:val="00116B87"/>
    <w:rsid w:val="001173F8"/>
    <w:rsid w:val="00117A57"/>
    <w:rsid w:val="00117B60"/>
    <w:rsid w:val="00117C17"/>
    <w:rsid w:val="00117FA4"/>
    <w:rsid w:val="0012023A"/>
    <w:rsid w:val="001204A2"/>
    <w:rsid w:val="00120621"/>
    <w:rsid w:val="001207D8"/>
    <w:rsid w:val="00120A2E"/>
    <w:rsid w:val="00120BE8"/>
    <w:rsid w:val="00120E0E"/>
    <w:rsid w:val="00120F3F"/>
    <w:rsid w:val="00121115"/>
    <w:rsid w:val="001216FD"/>
    <w:rsid w:val="001217F0"/>
    <w:rsid w:val="00121D41"/>
    <w:rsid w:val="00121D81"/>
    <w:rsid w:val="00121EDD"/>
    <w:rsid w:val="00121F1C"/>
    <w:rsid w:val="0012295E"/>
    <w:rsid w:val="00122BF3"/>
    <w:rsid w:val="00123AA9"/>
    <w:rsid w:val="00123F66"/>
    <w:rsid w:val="00123F70"/>
    <w:rsid w:val="00124313"/>
    <w:rsid w:val="00124513"/>
    <w:rsid w:val="00124689"/>
    <w:rsid w:val="00124BFF"/>
    <w:rsid w:val="00124CE7"/>
    <w:rsid w:val="00124DAD"/>
    <w:rsid w:val="00124E00"/>
    <w:rsid w:val="00124F4D"/>
    <w:rsid w:val="0012527F"/>
    <w:rsid w:val="001252D0"/>
    <w:rsid w:val="001258CA"/>
    <w:rsid w:val="001259F7"/>
    <w:rsid w:val="00125C4F"/>
    <w:rsid w:val="00125C92"/>
    <w:rsid w:val="0012632D"/>
    <w:rsid w:val="0012667B"/>
    <w:rsid w:val="00126A27"/>
    <w:rsid w:val="001275E1"/>
    <w:rsid w:val="0012773E"/>
    <w:rsid w:val="00127CF5"/>
    <w:rsid w:val="00127CF6"/>
    <w:rsid w:val="001301FB"/>
    <w:rsid w:val="0013063A"/>
    <w:rsid w:val="0013090F"/>
    <w:rsid w:val="0013093B"/>
    <w:rsid w:val="00130E32"/>
    <w:rsid w:val="0013146C"/>
    <w:rsid w:val="00131778"/>
    <w:rsid w:val="001319DA"/>
    <w:rsid w:val="00131EFF"/>
    <w:rsid w:val="0013248A"/>
    <w:rsid w:val="00132B25"/>
    <w:rsid w:val="00132C2B"/>
    <w:rsid w:val="001337A1"/>
    <w:rsid w:val="0013381D"/>
    <w:rsid w:val="00133B73"/>
    <w:rsid w:val="00133F30"/>
    <w:rsid w:val="00134252"/>
    <w:rsid w:val="00134DF7"/>
    <w:rsid w:val="00134EEF"/>
    <w:rsid w:val="00134F66"/>
    <w:rsid w:val="00135412"/>
    <w:rsid w:val="00135828"/>
    <w:rsid w:val="00135BB5"/>
    <w:rsid w:val="00137BCE"/>
    <w:rsid w:val="001400F3"/>
    <w:rsid w:val="00140131"/>
    <w:rsid w:val="0014019D"/>
    <w:rsid w:val="0014044C"/>
    <w:rsid w:val="00140684"/>
    <w:rsid w:val="001408B8"/>
    <w:rsid w:val="00140B7C"/>
    <w:rsid w:val="00140B99"/>
    <w:rsid w:val="00141E5A"/>
    <w:rsid w:val="00142024"/>
    <w:rsid w:val="00142690"/>
    <w:rsid w:val="00142B50"/>
    <w:rsid w:val="00143132"/>
    <w:rsid w:val="001431F0"/>
    <w:rsid w:val="0014370D"/>
    <w:rsid w:val="00143A8D"/>
    <w:rsid w:val="00143CAA"/>
    <w:rsid w:val="00144694"/>
    <w:rsid w:val="00144996"/>
    <w:rsid w:val="00144A3A"/>
    <w:rsid w:val="00144B29"/>
    <w:rsid w:val="00144D58"/>
    <w:rsid w:val="0014581A"/>
    <w:rsid w:val="001458D4"/>
    <w:rsid w:val="00145925"/>
    <w:rsid w:val="00145C13"/>
    <w:rsid w:val="00146083"/>
    <w:rsid w:val="00146A7C"/>
    <w:rsid w:val="00146CFC"/>
    <w:rsid w:val="001470E9"/>
    <w:rsid w:val="001475EB"/>
    <w:rsid w:val="00147EA3"/>
    <w:rsid w:val="00150AD9"/>
    <w:rsid w:val="00150CEF"/>
    <w:rsid w:val="00150D0D"/>
    <w:rsid w:val="00151301"/>
    <w:rsid w:val="00151339"/>
    <w:rsid w:val="001519FB"/>
    <w:rsid w:val="00151A3E"/>
    <w:rsid w:val="00151B3F"/>
    <w:rsid w:val="0015209B"/>
    <w:rsid w:val="00152370"/>
    <w:rsid w:val="00152C0F"/>
    <w:rsid w:val="00152E29"/>
    <w:rsid w:val="00153F5D"/>
    <w:rsid w:val="0015406B"/>
    <w:rsid w:val="001541A8"/>
    <w:rsid w:val="0015426A"/>
    <w:rsid w:val="00154486"/>
    <w:rsid w:val="001544CA"/>
    <w:rsid w:val="00154D59"/>
    <w:rsid w:val="00154E68"/>
    <w:rsid w:val="00155493"/>
    <w:rsid w:val="00155860"/>
    <w:rsid w:val="00155A6D"/>
    <w:rsid w:val="001566E1"/>
    <w:rsid w:val="001571C8"/>
    <w:rsid w:val="00157D2F"/>
    <w:rsid w:val="00157E1E"/>
    <w:rsid w:val="00157F9F"/>
    <w:rsid w:val="00160095"/>
    <w:rsid w:val="001602EB"/>
    <w:rsid w:val="0016063F"/>
    <w:rsid w:val="00160986"/>
    <w:rsid w:val="00160CC7"/>
    <w:rsid w:val="001619AA"/>
    <w:rsid w:val="00161D17"/>
    <w:rsid w:val="00161FA0"/>
    <w:rsid w:val="001628F6"/>
    <w:rsid w:val="00163127"/>
    <w:rsid w:val="00163488"/>
    <w:rsid w:val="0016350A"/>
    <w:rsid w:val="00163894"/>
    <w:rsid w:val="001639B1"/>
    <w:rsid w:val="00163C21"/>
    <w:rsid w:val="0016465C"/>
    <w:rsid w:val="0016485E"/>
    <w:rsid w:val="00164EAA"/>
    <w:rsid w:val="0016522F"/>
    <w:rsid w:val="001652A4"/>
    <w:rsid w:val="0016592C"/>
    <w:rsid w:val="001661C0"/>
    <w:rsid w:val="00167443"/>
    <w:rsid w:val="0016759C"/>
    <w:rsid w:val="001676F4"/>
    <w:rsid w:val="00167BEB"/>
    <w:rsid w:val="00167C2B"/>
    <w:rsid w:val="0017006E"/>
    <w:rsid w:val="001700F2"/>
    <w:rsid w:val="0017014E"/>
    <w:rsid w:val="00170769"/>
    <w:rsid w:val="00170B63"/>
    <w:rsid w:val="00170CC4"/>
    <w:rsid w:val="00171099"/>
    <w:rsid w:val="0017113B"/>
    <w:rsid w:val="00171220"/>
    <w:rsid w:val="00171F3A"/>
    <w:rsid w:val="001720FC"/>
    <w:rsid w:val="0017212E"/>
    <w:rsid w:val="00172BAF"/>
    <w:rsid w:val="00172FC4"/>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5F53"/>
    <w:rsid w:val="0017613B"/>
    <w:rsid w:val="00176204"/>
    <w:rsid w:val="0017626C"/>
    <w:rsid w:val="00176826"/>
    <w:rsid w:val="00176AA0"/>
    <w:rsid w:val="00176CD6"/>
    <w:rsid w:val="00176E44"/>
    <w:rsid w:val="00176EBC"/>
    <w:rsid w:val="0017708C"/>
    <w:rsid w:val="00177198"/>
    <w:rsid w:val="0017728B"/>
    <w:rsid w:val="00177467"/>
    <w:rsid w:val="00177921"/>
    <w:rsid w:val="00177CBF"/>
    <w:rsid w:val="00180134"/>
    <w:rsid w:val="00180C4F"/>
    <w:rsid w:val="0018100E"/>
    <w:rsid w:val="0018151F"/>
    <w:rsid w:val="0018199F"/>
    <w:rsid w:val="00181A51"/>
    <w:rsid w:val="00181CA7"/>
    <w:rsid w:val="00181CE5"/>
    <w:rsid w:val="00182430"/>
    <w:rsid w:val="001825F1"/>
    <w:rsid w:val="00183780"/>
    <w:rsid w:val="00184683"/>
    <w:rsid w:val="00184743"/>
    <w:rsid w:val="00184990"/>
    <w:rsid w:val="00184A3B"/>
    <w:rsid w:val="00184B19"/>
    <w:rsid w:val="00185018"/>
    <w:rsid w:val="001857EB"/>
    <w:rsid w:val="001859F5"/>
    <w:rsid w:val="00186621"/>
    <w:rsid w:val="00186E4C"/>
    <w:rsid w:val="001878C7"/>
    <w:rsid w:val="00190E9E"/>
    <w:rsid w:val="00191527"/>
    <w:rsid w:val="00192799"/>
    <w:rsid w:val="00192A7D"/>
    <w:rsid w:val="0019305B"/>
    <w:rsid w:val="001932DB"/>
    <w:rsid w:val="001934B3"/>
    <w:rsid w:val="00193A23"/>
    <w:rsid w:val="00193BCE"/>
    <w:rsid w:val="00194315"/>
    <w:rsid w:val="00194956"/>
    <w:rsid w:val="00194D55"/>
    <w:rsid w:val="00194EB2"/>
    <w:rsid w:val="0019539B"/>
    <w:rsid w:val="00195899"/>
    <w:rsid w:val="00195AC4"/>
    <w:rsid w:val="001962B2"/>
    <w:rsid w:val="001963F4"/>
    <w:rsid w:val="001967C8"/>
    <w:rsid w:val="001969C0"/>
    <w:rsid w:val="00196A12"/>
    <w:rsid w:val="00196AFB"/>
    <w:rsid w:val="00196FEB"/>
    <w:rsid w:val="00197290"/>
    <w:rsid w:val="001973E0"/>
    <w:rsid w:val="001975E2"/>
    <w:rsid w:val="00197BD1"/>
    <w:rsid w:val="001A005B"/>
    <w:rsid w:val="001A016E"/>
    <w:rsid w:val="001A01AC"/>
    <w:rsid w:val="001A01E5"/>
    <w:rsid w:val="001A024F"/>
    <w:rsid w:val="001A0286"/>
    <w:rsid w:val="001A08C4"/>
    <w:rsid w:val="001A0AFE"/>
    <w:rsid w:val="001A10B1"/>
    <w:rsid w:val="001A1F9A"/>
    <w:rsid w:val="001A2468"/>
    <w:rsid w:val="001A2814"/>
    <w:rsid w:val="001A2D36"/>
    <w:rsid w:val="001A3182"/>
    <w:rsid w:val="001A3195"/>
    <w:rsid w:val="001A338B"/>
    <w:rsid w:val="001A3619"/>
    <w:rsid w:val="001A3A79"/>
    <w:rsid w:val="001A3EDC"/>
    <w:rsid w:val="001A444A"/>
    <w:rsid w:val="001A4CFD"/>
    <w:rsid w:val="001A4E29"/>
    <w:rsid w:val="001A4F3B"/>
    <w:rsid w:val="001A4F5A"/>
    <w:rsid w:val="001A5330"/>
    <w:rsid w:val="001A56E2"/>
    <w:rsid w:val="001A5744"/>
    <w:rsid w:val="001A5E26"/>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2DB3"/>
    <w:rsid w:val="001B345D"/>
    <w:rsid w:val="001B34A7"/>
    <w:rsid w:val="001B3ED2"/>
    <w:rsid w:val="001B4EAD"/>
    <w:rsid w:val="001B4EC3"/>
    <w:rsid w:val="001B5383"/>
    <w:rsid w:val="001B541C"/>
    <w:rsid w:val="001B57E7"/>
    <w:rsid w:val="001B5A12"/>
    <w:rsid w:val="001B7346"/>
    <w:rsid w:val="001B76AD"/>
    <w:rsid w:val="001B79BA"/>
    <w:rsid w:val="001C009D"/>
    <w:rsid w:val="001C022E"/>
    <w:rsid w:val="001C0240"/>
    <w:rsid w:val="001C02ED"/>
    <w:rsid w:val="001C0B5F"/>
    <w:rsid w:val="001C0BA2"/>
    <w:rsid w:val="001C0D69"/>
    <w:rsid w:val="001C14E3"/>
    <w:rsid w:val="001C1BD2"/>
    <w:rsid w:val="001C252A"/>
    <w:rsid w:val="001C2B18"/>
    <w:rsid w:val="001C2BD9"/>
    <w:rsid w:val="001C2C4D"/>
    <w:rsid w:val="001C4525"/>
    <w:rsid w:val="001C46BF"/>
    <w:rsid w:val="001C47CD"/>
    <w:rsid w:val="001C4D40"/>
    <w:rsid w:val="001C552C"/>
    <w:rsid w:val="001C56BE"/>
    <w:rsid w:val="001C5FD1"/>
    <w:rsid w:val="001C6657"/>
    <w:rsid w:val="001C6DD9"/>
    <w:rsid w:val="001C6F11"/>
    <w:rsid w:val="001C6FB9"/>
    <w:rsid w:val="001C7329"/>
    <w:rsid w:val="001C78C1"/>
    <w:rsid w:val="001C7B23"/>
    <w:rsid w:val="001C7BAF"/>
    <w:rsid w:val="001C7BD5"/>
    <w:rsid w:val="001C7BEF"/>
    <w:rsid w:val="001C7E53"/>
    <w:rsid w:val="001C7E7C"/>
    <w:rsid w:val="001D0450"/>
    <w:rsid w:val="001D0E4A"/>
    <w:rsid w:val="001D108A"/>
    <w:rsid w:val="001D14E0"/>
    <w:rsid w:val="001D1684"/>
    <w:rsid w:val="001D1ADE"/>
    <w:rsid w:val="001D1ED8"/>
    <w:rsid w:val="001D2186"/>
    <w:rsid w:val="001D21A8"/>
    <w:rsid w:val="001D321D"/>
    <w:rsid w:val="001D381B"/>
    <w:rsid w:val="001D38BE"/>
    <w:rsid w:val="001D39A5"/>
    <w:rsid w:val="001D39B6"/>
    <w:rsid w:val="001D3DCA"/>
    <w:rsid w:val="001D3FD5"/>
    <w:rsid w:val="001D4120"/>
    <w:rsid w:val="001D44F8"/>
    <w:rsid w:val="001D4CBD"/>
    <w:rsid w:val="001D520F"/>
    <w:rsid w:val="001D54D7"/>
    <w:rsid w:val="001D552C"/>
    <w:rsid w:val="001D55C7"/>
    <w:rsid w:val="001D55FD"/>
    <w:rsid w:val="001D6AB9"/>
    <w:rsid w:val="001D7406"/>
    <w:rsid w:val="001D773F"/>
    <w:rsid w:val="001D79A3"/>
    <w:rsid w:val="001D7A2B"/>
    <w:rsid w:val="001D7D41"/>
    <w:rsid w:val="001D7FF7"/>
    <w:rsid w:val="001E0BBB"/>
    <w:rsid w:val="001E0BD0"/>
    <w:rsid w:val="001E0F87"/>
    <w:rsid w:val="001E12DF"/>
    <w:rsid w:val="001E1386"/>
    <w:rsid w:val="001E14BE"/>
    <w:rsid w:val="001E1A65"/>
    <w:rsid w:val="001E256F"/>
    <w:rsid w:val="001E2844"/>
    <w:rsid w:val="001E2B7F"/>
    <w:rsid w:val="001E31AB"/>
    <w:rsid w:val="001E33DE"/>
    <w:rsid w:val="001E34B7"/>
    <w:rsid w:val="001E35CB"/>
    <w:rsid w:val="001E37CD"/>
    <w:rsid w:val="001E4035"/>
    <w:rsid w:val="001E4226"/>
    <w:rsid w:val="001E476E"/>
    <w:rsid w:val="001E52EC"/>
    <w:rsid w:val="001E5DB2"/>
    <w:rsid w:val="001E5E12"/>
    <w:rsid w:val="001E636F"/>
    <w:rsid w:val="001E6599"/>
    <w:rsid w:val="001E6BBD"/>
    <w:rsid w:val="001E714A"/>
    <w:rsid w:val="001E7DFE"/>
    <w:rsid w:val="001E7EC6"/>
    <w:rsid w:val="001F0120"/>
    <w:rsid w:val="001F0808"/>
    <w:rsid w:val="001F0A85"/>
    <w:rsid w:val="001F0EA7"/>
    <w:rsid w:val="001F0F11"/>
    <w:rsid w:val="001F14FF"/>
    <w:rsid w:val="001F1A52"/>
    <w:rsid w:val="001F1A66"/>
    <w:rsid w:val="001F2367"/>
    <w:rsid w:val="001F3D14"/>
    <w:rsid w:val="001F47C3"/>
    <w:rsid w:val="001F480F"/>
    <w:rsid w:val="001F4DC9"/>
    <w:rsid w:val="001F5679"/>
    <w:rsid w:val="001F597E"/>
    <w:rsid w:val="001F5DCC"/>
    <w:rsid w:val="001F6A72"/>
    <w:rsid w:val="001F71E0"/>
    <w:rsid w:val="001F7778"/>
    <w:rsid w:val="00200219"/>
    <w:rsid w:val="00200485"/>
    <w:rsid w:val="00200A79"/>
    <w:rsid w:val="00201076"/>
    <w:rsid w:val="00201404"/>
    <w:rsid w:val="00201A00"/>
    <w:rsid w:val="00201E18"/>
    <w:rsid w:val="00202208"/>
    <w:rsid w:val="0020257B"/>
    <w:rsid w:val="002026D2"/>
    <w:rsid w:val="00202B3D"/>
    <w:rsid w:val="00202FDA"/>
    <w:rsid w:val="00203614"/>
    <w:rsid w:val="002038DA"/>
    <w:rsid w:val="00204790"/>
    <w:rsid w:val="00204822"/>
    <w:rsid w:val="002051FE"/>
    <w:rsid w:val="002058B1"/>
    <w:rsid w:val="002058F9"/>
    <w:rsid w:val="00205938"/>
    <w:rsid w:val="00205D59"/>
    <w:rsid w:val="00206687"/>
    <w:rsid w:val="00206847"/>
    <w:rsid w:val="0020699E"/>
    <w:rsid w:val="00206BF1"/>
    <w:rsid w:val="00207010"/>
    <w:rsid w:val="0020734A"/>
    <w:rsid w:val="00207894"/>
    <w:rsid w:val="0020793C"/>
    <w:rsid w:val="00207D6E"/>
    <w:rsid w:val="00207DC6"/>
    <w:rsid w:val="00207EF2"/>
    <w:rsid w:val="00210024"/>
    <w:rsid w:val="00210896"/>
    <w:rsid w:val="00210B26"/>
    <w:rsid w:val="00210BD7"/>
    <w:rsid w:val="00210CEA"/>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0B8"/>
    <w:rsid w:val="002176FC"/>
    <w:rsid w:val="00217787"/>
    <w:rsid w:val="00217B43"/>
    <w:rsid w:val="00217CD6"/>
    <w:rsid w:val="002204A2"/>
    <w:rsid w:val="00221066"/>
    <w:rsid w:val="00221167"/>
    <w:rsid w:val="0022135D"/>
    <w:rsid w:val="00221496"/>
    <w:rsid w:val="00221677"/>
    <w:rsid w:val="002217B5"/>
    <w:rsid w:val="0022180B"/>
    <w:rsid w:val="00221D03"/>
    <w:rsid w:val="002220C6"/>
    <w:rsid w:val="00222313"/>
    <w:rsid w:val="00222E41"/>
    <w:rsid w:val="00222ED8"/>
    <w:rsid w:val="002233AE"/>
    <w:rsid w:val="002236E4"/>
    <w:rsid w:val="002237FE"/>
    <w:rsid w:val="002239E6"/>
    <w:rsid w:val="0022404A"/>
    <w:rsid w:val="002242A2"/>
    <w:rsid w:val="002246D8"/>
    <w:rsid w:val="002247A1"/>
    <w:rsid w:val="00224B14"/>
    <w:rsid w:val="00224FD9"/>
    <w:rsid w:val="00225A60"/>
    <w:rsid w:val="00225D98"/>
    <w:rsid w:val="00225FDA"/>
    <w:rsid w:val="00226008"/>
    <w:rsid w:val="00226101"/>
    <w:rsid w:val="00226276"/>
    <w:rsid w:val="00226B9B"/>
    <w:rsid w:val="00226D42"/>
    <w:rsid w:val="00226FB1"/>
    <w:rsid w:val="0022704A"/>
    <w:rsid w:val="002270BC"/>
    <w:rsid w:val="00227431"/>
    <w:rsid w:val="002274F1"/>
    <w:rsid w:val="0022755C"/>
    <w:rsid w:val="0022788E"/>
    <w:rsid w:val="00227A69"/>
    <w:rsid w:val="00230160"/>
    <w:rsid w:val="00230244"/>
    <w:rsid w:val="00230389"/>
    <w:rsid w:val="0023047B"/>
    <w:rsid w:val="002305D1"/>
    <w:rsid w:val="002307D2"/>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26"/>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E9A"/>
    <w:rsid w:val="00240F99"/>
    <w:rsid w:val="00241462"/>
    <w:rsid w:val="0024174A"/>
    <w:rsid w:val="00241AA3"/>
    <w:rsid w:val="00241B0D"/>
    <w:rsid w:val="00241B82"/>
    <w:rsid w:val="00241C67"/>
    <w:rsid w:val="002427CA"/>
    <w:rsid w:val="00243152"/>
    <w:rsid w:val="002433FD"/>
    <w:rsid w:val="00243690"/>
    <w:rsid w:val="0024369E"/>
    <w:rsid w:val="00243BEF"/>
    <w:rsid w:val="00244ABE"/>
    <w:rsid w:val="00244AF8"/>
    <w:rsid w:val="002458AC"/>
    <w:rsid w:val="00245B50"/>
    <w:rsid w:val="00245C52"/>
    <w:rsid w:val="00245F2E"/>
    <w:rsid w:val="00246175"/>
    <w:rsid w:val="002461F0"/>
    <w:rsid w:val="0024646D"/>
    <w:rsid w:val="0024656C"/>
    <w:rsid w:val="00246D5F"/>
    <w:rsid w:val="00247400"/>
    <w:rsid w:val="002475A0"/>
    <w:rsid w:val="00247E4D"/>
    <w:rsid w:val="00247EAE"/>
    <w:rsid w:val="00250B12"/>
    <w:rsid w:val="00250B66"/>
    <w:rsid w:val="00250FF5"/>
    <w:rsid w:val="002512E0"/>
    <w:rsid w:val="00252AC2"/>
    <w:rsid w:val="00252F97"/>
    <w:rsid w:val="00253198"/>
    <w:rsid w:val="002534F6"/>
    <w:rsid w:val="00253539"/>
    <w:rsid w:val="00253F66"/>
    <w:rsid w:val="00254D60"/>
    <w:rsid w:val="00254D8A"/>
    <w:rsid w:val="00255366"/>
    <w:rsid w:val="00255907"/>
    <w:rsid w:val="00255DDB"/>
    <w:rsid w:val="00256245"/>
    <w:rsid w:val="00256DC0"/>
    <w:rsid w:val="00256F91"/>
    <w:rsid w:val="00257963"/>
    <w:rsid w:val="00257C34"/>
    <w:rsid w:val="00260031"/>
    <w:rsid w:val="002603E8"/>
    <w:rsid w:val="00260582"/>
    <w:rsid w:val="00260613"/>
    <w:rsid w:val="00260789"/>
    <w:rsid w:val="0026081E"/>
    <w:rsid w:val="00261493"/>
    <w:rsid w:val="002617A9"/>
    <w:rsid w:val="00261F15"/>
    <w:rsid w:val="002628A7"/>
    <w:rsid w:val="00262A8A"/>
    <w:rsid w:val="00262C15"/>
    <w:rsid w:val="002630CA"/>
    <w:rsid w:val="002634C7"/>
    <w:rsid w:val="00263787"/>
    <w:rsid w:val="00263A6E"/>
    <w:rsid w:val="002644BF"/>
    <w:rsid w:val="002647F8"/>
    <w:rsid w:val="00264BC8"/>
    <w:rsid w:val="0026573E"/>
    <w:rsid w:val="00265910"/>
    <w:rsid w:val="002659FA"/>
    <w:rsid w:val="00265D7A"/>
    <w:rsid w:val="00265EC1"/>
    <w:rsid w:val="002660CA"/>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03E"/>
    <w:rsid w:val="002725A4"/>
    <w:rsid w:val="00272CC6"/>
    <w:rsid w:val="00273061"/>
    <w:rsid w:val="00273A28"/>
    <w:rsid w:val="002741DF"/>
    <w:rsid w:val="0027438C"/>
    <w:rsid w:val="00274626"/>
    <w:rsid w:val="00274FCF"/>
    <w:rsid w:val="002750AA"/>
    <w:rsid w:val="00275941"/>
    <w:rsid w:val="00275DAB"/>
    <w:rsid w:val="00275E2D"/>
    <w:rsid w:val="0027701D"/>
    <w:rsid w:val="002775A6"/>
    <w:rsid w:val="00277677"/>
    <w:rsid w:val="002776AC"/>
    <w:rsid w:val="00277991"/>
    <w:rsid w:val="00277C11"/>
    <w:rsid w:val="00277F69"/>
    <w:rsid w:val="002807B6"/>
    <w:rsid w:val="002807E4"/>
    <w:rsid w:val="0028080E"/>
    <w:rsid w:val="00280C13"/>
    <w:rsid w:val="00280EAC"/>
    <w:rsid w:val="00281085"/>
    <w:rsid w:val="002815C6"/>
    <w:rsid w:val="00281AD5"/>
    <w:rsid w:val="00281F24"/>
    <w:rsid w:val="002822D8"/>
    <w:rsid w:val="002824F1"/>
    <w:rsid w:val="0028279E"/>
    <w:rsid w:val="002828AA"/>
    <w:rsid w:val="00282BCC"/>
    <w:rsid w:val="00282C22"/>
    <w:rsid w:val="00282F5C"/>
    <w:rsid w:val="0028318D"/>
    <w:rsid w:val="0028320A"/>
    <w:rsid w:val="00284061"/>
    <w:rsid w:val="00284344"/>
    <w:rsid w:val="0028449A"/>
    <w:rsid w:val="002851CF"/>
    <w:rsid w:val="00285D7F"/>
    <w:rsid w:val="0028651F"/>
    <w:rsid w:val="00286895"/>
    <w:rsid w:val="00286B14"/>
    <w:rsid w:val="00286E41"/>
    <w:rsid w:val="00286F8C"/>
    <w:rsid w:val="00286FC1"/>
    <w:rsid w:val="00287449"/>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046"/>
    <w:rsid w:val="0029244D"/>
    <w:rsid w:val="00292450"/>
    <w:rsid w:val="002924D0"/>
    <w:rsid w:val="00292BBE"/>
    <w:rsid w:val="00293FF2"/>
    <w:rsid w:val="00294470"/>
    <w:rsid w:val="0029491C"/>
    <w:rsid w:val="00294BD5"/>
    <w:rsid w:val="00294F59"/>
    <w:rsid w:val="0029561D"/>
    <w:rsid w:val="00295AE8"/>
    <w:rsid w:val="00295D15"/>
    <w:rsid w:val="0029668A"/>
    <w:rsid w:val="00296F5F"/>
    <w:rsid w:val="002975CE"/>
    <w:rsid w:val="00297EEA"/>
    <w:rsid w:val="002A0074"/>
    <w:rsid w:val="002A0287"/>
    <w:rsid w:val="002A05CA"/>
    <w:rsid w:val="002A0702"/>
    <w:rsid w:val="002A0C2A"/>
    <w:rsid w:val="002A0F8F"/>
    <w:rsid w:val="002A101F"/>
    <w:rsid w:val="002A13B6"/>
    <w:rsid w:val="002A1610"/>
    <w:rsid w:val="002A1E21"/>
    <w:rsid w:val="002A201D"/>
    <w:rsid w:val="002A26B2"/>
    <w:rsid w:val="002A26D7"/>
    <w:rsid w:val="002A3153"/>
    <w:rsid w:val="002A338B"/>
    <w:rsid w:val="002A3A95"/>
    <w:rsid w:val="002A3D19"/>
    <w:rsid w:val="002A3D9A"/>
    <w:rsid w:val="002A421F"/>
    <w:rsid w:val="002A4769"/>
    <w:rsid w:val="002A4FB9"/>
    <w:rsid w:val="002A5515"/>
    <w:rsid w:val="002A5746"/>
    <w:rsid w:val="002A6098"/>
    <w:rsid w:val="002A6172"/>
    <w:rsid w:val="002A6427"/>
    <w:rsid w:val="002A6545"/>
    <w:rsid w:val="002A6E00"/>
    <w:rsid w:val="002B039E"/>
    <w:rsid w:val="002B0467"/>
    <w:rsid w:val="002B0C9E"/>
    <w:rsid w:val="002B0D41"/>
    <w:rsid w:val="002B0D87"/>
    <w:rsid w:val="002B0DBB"/>
    <w:rsid w:val="002B0ECE"/>
    <w:rsid w:val="002B1066"/>
    <w:rsid w:val="002B10A8"/>
    <w:rsid w:val="002B112C"/>
    <w:rsid w:val="002B1C9E"/>
    <w:rsid w:val="002B2139"/>
    <w:rsid w:val="002B2243"/>
    <w:rsid w:val="002B2AE0"/>
    <w:rsid w:val="002B2B24"/>
    <w:rsid w:val="002B2BD5"/>
    <w:rsid w:val="002B2CE6"/>
    <w:rsid w:val="002B2FBD"/>
    <w:rsid w:val="002B3D0E"/>
    <w:rsid w:val="002B41C6"/>
    <w:rsid w:val="002B4484"/>
    <w:rsid w:val="002B548E"/>
    <w:rsid w:val="002B549E"/>
    <w:rsid w:val="002B569F"/>
    <w:rsid w:val="002B576B"/>
    <w:rsid w:val="002B59F4"/>
    <w:rsid w:val="002B5B8F"/>
    <w:rsid w:val="002B5CA9"/>
    <w:rsid w:val="002B61C6"/>
    <w:rsid w:val="002B7955"/>
    <w:rsid w:val="002B7B28"/>
    <w:rsid w:val="002C0383"/>
    <w:rsid w:val="002C0661"/>
    <w:rsid w:val="002C08B7"/>
    <w:rsid w:val="002C0C98"/>
    <w:rsid w:val="002C0E0B"/>
    <w:rsid w:val="002C130A"/>
    <w:rsid w:val="002C13FC"/>
    <w:rsid w:val="002C1859"/>
    <w:rsid w:val="002C1DA8"/>
    <w:rsid w:val="002C1E27"/>
    <w:rsid w:val="002C1EF7"/>
    <w:rsid w:val="002C2F87"/>
    <w:rsid w:val="002C3008"/>
    <w:rsid w:val="002C3128"/>
    <w:rsid w:val="002C383C"/>
    <w:rsid w:val="002C3E09"/>
    <w:rsid w:val="002C40CC"/>
    <w:rsid w:val="002C4373"/>
    <w:rsid w:val="002C46FD"/>
    <w:rsid w:val="002C4CEF"/>
    <w:rsid w:val="002C4DA3"/>
    <w:rsid w:val="002C4E77"/>
    <w:rsid w:val="002C541C"/>
    <w:rsid w:val="002C6204"/>
    <w:rsid w:val="002C6274"/>
    <w:rsid w:val="002C6446"/>
    <w:rsid w:val="002C651F"/>
    <w:rsid w:val="002C6A49"/>
    <w:rsid w:val="002C6E95"/>
    <w:rsid w:val="002D0341"/>
    <w:rsid w:val="002D06F1"/>
    <w:rsid w:val="002D0902"/>
    <w:rsid w:val="002D0B49"/>
    <w:rsid w:val="002D162C"/>
    <w:rsid w:val="002D1811"/>
    <w:rsid w:val="002D1BA6"/>
    <w:rsid w:val="002D1DCA"/>
    <w:rsid w:val="002D1E89"/>
    <w:rsid w:val="002D20C9"/>
    <w:rsid w:val="002D236F"/>
    <w:rsid w:val="002D26D4"/>
    <w:rsid w:val="002D272C"/>
    <w:rsid w:val="002D28EA"/>
    <w:rsid w:val="002D290B"/>
    <w:rsid w:val="002D2A54"/>
    <w:rsid w:val="002D2B80"/>
    <w:rsid w:val="002D2CEC"/>
    <w:rsid w:val="002D2D80"/>
    <w:rsid w:val="002D2F25"/>
    <w:rsid w:val="002D30E4"/>
    <w:rsid w:val="002D3408"/>
    <w:rsid w:val="002D3D11"/>
    <w:rsid w:val="002D3FB9"/>
    <w:rsid w:val="002D433A"/>
    <w:rsid w:val="002D4682"/>
    <w:rsid w:val="002D4684"/>
    <w:rsid w:val="002D59C0"/>
    <w:rsid w:val="002D6106"/>
    <w:rsid w:val="002D6F51"/>
    <w:rsid w:val="002D7155"/>
    <w:rsid w:val="002D7B76"/>
    <w:rsid w:val="002D7DEE"/>
    <w:rsid w:val="002D7FA1"/>
    <w:rsid w:val="002E09B1"/>
    <w:rsid w:val="002E0D63"/>
    <w:rsid w:val="002E11ED"/>
    <w:rsid w:val="002E1D37"/>
    <w:rsid w:val="002E2265"/>
    <w:rsid w:val="002E2586"/>
    <w:rsid w:val="002E26AF"/>
    <w:rsid w:val="002E2D41"/>
    <w:rsid w:val="002E2E45"/>
    <w:rsid w:val="002E3013"/>
    <w:rsid w:val="002E33A7"/>
    <w:rsid w:val="002E3DAA"/>
    <w:rsid w:val="002E489D"/>
    <w:rsid w:val="002E48BB"/>
    <w:rsid w:val="002E4A32"/>
    <w:rsid w:val="002E4ADE"/>
    <w:rsid w:val="002E4F98"/>
    <w:rsid w:val="002E5012"/>
    <w:rsid w:val="002E5055"/>
    <w:rsid w:val="002E5135"/>
    <w:rsid w:val="002E51E2"/>
    <w:rsid w:val="002E5263"/>
    <w:rsid w:val="002E539C"/>
    <w:rsid w:val="002E53DD"/>
    <w:rsid w:val="002E5834"/>
    <w:rsid w:val="002E5C54"/>
    <w:rsid w:val="002E6295"/>
    <w:rsid w:val="002E63D2"/>
    <w:rsid w:val="002E699D"/>
    <w:rsid w:val="002E6B39"/>
    <w:rsid w:val="002E6BF3"/>
    <w:rsid w:val="002E6DDD"/>
    <w:rsid w:val="002E6F3A"/>
    <w:rsid w:val="002E6F7B"/>
    <w:rsid w:val="002E7286"/>
    <w:rsid w:val="002E76A2"/>
    <w:rsid w:val="002E77B7"/>
    <w:rsid w:val="002E77CD"/>
    <w:rsid w:val="002E79A8"/>
    <w:rsid w:val="002E7CD6"/>
    <w:rsid w:val="002E7CF1"/>
    <w:rsid w:val="002F0088"/>
    <w:rsid w:val="002F01B5"/>
    <w:rsid w:val="002F022E"/>
    <w:rsid w:val="002F0355"/>
    <w:rsid w:val="002F052D"/>
    <w:rsid w:val="002F0767"/>
    <w:rsid w:val="002F0A83"/>
    <w:rsid w:val="002F0FC2"/>
    <w:rsid w:val="002F1497"/>
    <w:rsid w:val="002F1520"/>
    <w:rsid w:val="002F1EEA"/>
    <w:rsid w:val="002F20C6"/>
    <w:rsid w:val="002F211D"/>
    <w:rsid w:val="002F2327"/>
    <w:rsid w:val="002F2E1E"/>
    <w:rsid w:val="002F2F9C"/>
    <w:rsid w:val="002F3098"/>
    <w:rsid w:val="002F32E7"/>
    <w:rsid w:val="002F376A"/>
    <w:rsid w:val="002F381B"/>
    <w:rsid w:val="002F3A3B"/>
    <w:rsid w:val="002F43F2"/>
    <w:rsid w:val="002F46E7"/>
    <w:rsid w:val="002F510B"/>
    <w:rsid w:val="002F54F9"/>
    <w:rsid w:val="002F6319"/>
    <w:rsid w:val="002F64EF"/>
    <w:rsid w:val="002F6549"/>
    <w:rsid w:val="002F6B3A"/>
    <w:rsid w:val="002F6D29"/>
    <w:rsid w:val="002F700B"/>
    <w:rsid w:val="002F7736"/>
    <w:rsid w:val="002F7B04"/>
    <w:rsid w:val="002F7B8F"/>
    <w:rsid w:val="002F7E35"/>
    <w:rsid w:val="00300A24"/>
    <w:rsid w:val="00301188"/>
    <w:rsid w:val="00301239"/>
    <w:rsid w:val="00301259"/>
    <w:rsid w:val="00301CB5"/>
    <w:rsid w:val="00301FF4"/>
    <w:rsid w:val="00303274"/>
    <w:rsid w:val="003033F3"/>
    <w:rsid w:val="0030409E"/>
    <w:rsid w:val="00304239"/>
    <w:rsid w:val="0030438F"/>
    <w:rsid w:val="003046F6"/>
    <w:rsid w:val="00304C18"/>
    <w:rsid w:val="0030544E"/>
    <w:rsid w:val="0030643D"/>
    <w:rsid w:val="003068D2"/>
    <w:rsid w:val="00307FA2"/>
    <w:rsid w:val="003100D8"/>
    <w:rsid w:val="00310260"/>
    <w:rsid w:val="00310CBC"/>
    <w:rsid w:val="00311289"/>
    <w:rsid w:val="003112F3"/>
    <w:rsid w:val="003119BE"/>
    <w:rsid w:val="00311ADE"/>
    <w:rsid w:val="0031207E"/>
    <w:rsid w:val="003121A9"/>
    <w:rsid w:val="003123D4"/>
    <w:rsid w:val="0031244F"/>
    <w:rsid w:val="00312D68"/>
    <w:rsid w:val="00312FBF"/>
    <w:rsid w:val="00313255"/>
    <w:rsid w:val="00313698"/>
    <w:rsid w:val="00313778"/>
    <w:rsid w:val="00313B84"/>
    <w:rsid w:val="00314006"/>
    <w:rsid w:val="00314378"/>
    <w:rsid w:val="003147E7"/>
    <w:rsid w:val="0031496C"/>
    <w:rsid w:val="00314AE0"/>
    <w:rsid w:val="00314C69"/>
    <w:rsid w:val="0031511C"/>
    <w:rsid w:val="003153DE"/>
    <w:rsid w:val="00315ACA"/>
    <w:rsid w:val="00315FE9"/>
    <w:rsid w:val="00316B83"/>
    <w:rsid w:val="00317144"/>
    <w:rsid w:val="00317587"/>
    <w:rsid w:val="003177CB"/>
    <w:rsid w:val="003177E7"/>
    <w:rsid w:val="00317909"/>
    <w:rsid w:val="00317A13"/>
    <w:rsid w:val="003200CC"/>
    <w:rsid w:val="003205C0"/>
    <w:rsid w:val="00320747"/>
    <w:rsid w:val="00320CE7"/>
    <w:rsid w:val="003217A5"/>
    <w:rsid w:val="003218EE"/>
    <w:rsid w:val="00321F0C"/>
    <w:rsid w:val="00322007"/>
    <w:rsid w:val="00322094"/>
    <w:rsid w:val="0032271B"/>
    <w:rsid w:val="00322845"/>
    <w:rsid w:val="00322AFD"/>
    <w:rsid w:val="00322F45"/>
    <w:rsid w:val="00323BE2"/>
    <w:rsid w:val="003242EA"/>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1D9D"/>
    <w:rsid w:val="00332154"/>
    <w:rsid w:val="0033222E"/>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BBE"/>
    <w:rsid w:val="00335C9D"/>
    <w:rsid w:val="00335E9B"/>
    <w:rsid w:val="0033606F"/>
    <w:rsid w:val="0033624A"/>
    <w:rsid w:val="0033649F"/>
    <w:rsid w:val="00336C84"/>
    <w:rsid w:val="00337163"/>
    <w:rsid w:val="003373AE"/>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523C"/>
    <w:rsid w:val="00345361"/>
    <w:rsid w:val="003453CB"/>
    <w:rsid w:val="003457A5"/>
    <w:rsid w:val="00345A05"/>
    <w:rsid w:val="00346976"/>
    <w:rsid w:val="00346EF5"/>
    <w:rsid w:val="0034702B"/>
    <w:rsid w:val="00347927"/>
    <w:rsid w:val="00347E79"/>
    <w:rsid w:val="00347ECE"/>
    <w:rsid w:val="003502F5"/>
    <w:rsid w:val="003504BE"/>
    <w:rsid w:val="003506F1"/>
    <w:rsid w:val="0035081B"/>
    <w:rsid w:val="003509A2"/>
    <w:rsid w:val="003511D8"/>
    <w:rsid w:val="003519F1"/>
    <w:rsid w:val="00352062"/>
    <w:rsid w:val="003523B8"/>
    <w:rsid w:val="00352C98"/>
    <w:rsid w:val="003534E3"/>
    <w:rsid w:val="00353CB5"/>
    <w:rsid w:val="00353F34"/>
    <w:rsid w:val="0035461C"/>
    <w:rsid w:val="003546F1"/>
    <w:rsid w:val="00354824"/>
    <w:rsid w:val="00354939"/>
    <w:rsid w:val="00354A6C"/>
    <w:rsid w:val="00355163"/>
    <w:rsid w:val="003553C7"/>
    <w:rsid w:val="00355B41"/>
    <w:rsid w:val="003561AE"/>
    <w:rsid w:val="003561D9"/>
    <w:rsid w:val="00356513"/>
    <w:rsid w:val="00356560"/>
    <w:rsid w:val="0035663F"/>
    <w:rsid w:val="003568EE"/>
    <w:rsid w:val="00356CB5"/>
    <w:rsid w:val="0035793E"/>
    <w:rsid w:val="00357941"/>
    <w:rsid w:val="00357E11"/>
    <w:rsid w:val="00357E55"/>
    <w:rsid w:val="003608A7"/>
    <w:rsid w:val="00360E71"/>
    <w:rsid w:val="00360EFE"/>
    <w:rsid w:val="003611FE"/>
    <w:rsid w:val="0036201E"/>
    <w:rsid w:val="00362288"/>
    <w:rsid w:val="00362455"/>
    <w:rsid w:val="00362729"/>
    <w:rsid w:val="00362991"/>
    <w:rsid w:val="00363217"/>
    <w:rsid w:val="0036351A"/>
    <w:rsid w:val="00363CAB"/>
    <w:rsid w:val="003644E4"/>
    <w:rsid w:val="003644EB"/>
    <w:rsid w:val="0036476E"/>
    <w:rsid w:val="00364786"/>
    <w:rsid w:val="003648E2"/>
    <w:rsid w:val="00364C0E"/>
    <w:rsid w:val="003655E5"/>
    <w:rsid w:val="00365D0E"/>
    <w:rsid w:val="0036605F"/>
    <w:rsid w:val="00366082"/>
    <w:rsid w:val="00366138"/>
    <w:rsid w:val="00366162"/>
    <w:rsid w:val="0036648F"/>
    <w:rsid w:val="003674F5"/>
    <w:rsid w:val="0036766D"/>
    <w:rsid w:val="00367733"/>
    <w:rsid w:val="003679E5"/>
    <w:rsid w:val="00367B64"/>
    <w:rsid w:val="00367B89"/>
    <w:rsid w:val="00367CD6"/>
    <w:rsid w:val="00367E1A"/>
    <w:rsid w:val="00367E4E"/>
    <w:rsid w:val="00370120"/>
    <w:rsid w:val="00370901"/>
    <w:rsid w:val="003714EB"/>
    <w:rsid w:val="00371551"/>
    <w:rsid w:val="00371D7B"/>
    <w:rsid w:val="00371F55"/>
    <w:rsid w:val="003724C6"/>
    <w:rsid w:val="00372807"/>
    <w:rsid w:val="00372C15"/>
    <w:rsid w:val="0037327E"/>
    <w:rsid w:val="003737FB"/>
    <w:rsid w:val="00373B6C"/>
    <w:rsid w:val="00373D4C"/>
    <w:rsid w:val="0037453A"/>
    <w:rsid w:val="003748AC"/>
    <w:rsid w:val="00374E14"/>
    <w:rsid w:val="003751BC"/>
    <w:rsid w:val="0037520D"/>
    <w:rsid w:val="00375714"/>
    <w:rsid w:val="00375E2B"/>
    <w:rsid w:val="00376821"/>
    <w:rsid w:val="003768BB"/>
    <w:rsid w:val="0037700D"/>
    <w:rsid w:val="00377C9E"/>
    <w:rsid w:val="0038016B"/>
    <w:rsid w:val="003804C0"/>
    <w:rsid w:val="003806BC"/>
    <w:rsid w:val="00380833"/>
    <w:rsid w:val="003814BA"/>
    <w:rsid w:val="00381554"/>
    <w:rsid w:val="00381A01"/>
    <w:rsid w:val="00381C1E"/>
    <w:rsid w:val="003822EF"/>
    <w:rsid w:val="0038235E"/>
    <w:rsid w:val="0038240C"/>
    <w:rsid w:val="003825FA"/>
    <w:rsid w:val="00382FEA"/>
    <w:rsid w:val="00383E41"/>
    <w:rsid w:val="00383FC0"/>
    <w:rsid w:val="00384329"/>
    <w:rsid w:val="00385038"/>
    <w:rsid w:val="00385688"/>
    <w:rsid w:val="00385A8B"/>
    <w:rsid w:val="00385B37"/>
    <w:rsid w:val="00385BAF"/>
    <w:rsid w:val="00386177"/>
    <w:rsid w:val="00386C51"/>
    <w:rsid w:val="00386EB0"/>
    <w:rsid w:val="00387031"/>
    <w:rsid w:val="00387486"/>
    <w:rsid w:val="00387778"/>
    <w:rsid w:val="00387BCC"/>
    <w:rsid w:val="00390096"/>
    <w:rsid w:val="00390F19"/>
    <w:rsid w:val="00390F1B"/>
    <w:rsid w:val="0039161B"/>
    <w:rsid w:val="00391E73"/>
    <w:rsid w:val="00391E74"/>
    <w:rsid w:val="0039245C"/>
    <w:rsid w:val="0039257A"/>
    <w:rsid w:val="0039257C"/>
    <w:rsid w:val="00392704"/>
    <w:rsid w:val="00392C33"/>
    <w:rsid w:val="00392F78"/>
    <w:rsid w:val="0039308E"/>
    <w:rsid w:val="003932A0"/>
    <w:rsid w:val="003933A4"/>
    <w:rsid w:val="00393A39"/>
    <w:rsid w:val="003944E5"/>
    <w:rsid w:val="003947AB"/>
    <w:rsid w:val="00394B39"/>
    <w:rsid w:val="003951DB"/>
    <w:rsid w:val="00396468"/>
    <w:rsid w:val="00396671"/>
    <w:rsid w:val="00396A0E"/>
    <w:rsid w:val="00396AF5"/>
    <w:rsid w:val="0039709B"/>
    <w:rsid w:val="003971E9"/>
    <w:rsid w:val="00397A7E"/>
    <w:rsid w:val="00397ABB"/>
    <w:rsid w:val="003A025C"/>
    <w:rsid w:val="003A04A6"/>
    <w:rsid w:val="003A04C6"/>
    <w:rsid w:val="003A050B"/>
    <w:rsid w:val="003A06D7"/>
    <w:rsid w:val="003A0FE1"/>
    <w:rsid w:val="003A1680"/>
    <w:rsid w:val="003A16A9"/>
    <w:rsid w:val="003A1D5B"/>
    <w:rsid w:val="003A1EAF"/>
    <w:rsid w:val="003A2203"/>
    <w:rsid w:val="003A2581"/>
    <w:rsid w:val="003A271D"/>
    <w:rsid w:val="003A292B"/>
    <w:rsid w:val="003A2A20"/>
    <w:rsid w:val="003A3335"/>
    <w:rsid w:val="003A3509"/>
    <w:rsid w:val="003A3774"/>
    <w:rsid w:val="003A3E5F"/>
    <w:rsid w:val="003A4ADC"/>
    <w:rsid w:val="003A4CA7"/>
    <w:rsid w:val="003A54F0"/>
    <w:rsid w:val="003A56DA"/>
    <w:rsid w:val="003A578B"/>
    <w:rsid w:val="003A58DD"/>
    <w:rsid w:val="003A5BF1"/>
    <w:rsid w:val="003A6201"/>
    <w:rsid w:val="003A632B"/>
    <w:rsid w:val="003A6638"/>
    <w:rsid w:val="003A6661"/>
    <w:rsid w:val="003A6683"/>
    <w:rsid w:val="003A6B09"/>
    <w:rsid w:val="003A6F1C"/>
    <w:rsid w:val="003A7174"/>
    <w:rsid w:val="003A7726"/>
    <w:rsid w:val="003A7C7A"/>
    <w:rsid w:val="003A7F80"/>
    <w:rsid w:val="003B020A"/>
    <w:rsid w:val="003B0319"/>
    <w:rsid w:val="003B08A1"/>
    <w:rsid w:val="003B12FE"/>
    <w:rsid w:val="003B1C91"/>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E86"/>
    <w:rsid w:val="003B4E9A"/>
    <w:rsid w:val="003B4FD5"/>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3D99"/>
    <w:rsid w:val="003C412D"/>
    <w:rsid w:val="003C47AB"/>
    <w:rsid w:val="003C4E6A"/>
    <w:rsid w:val="003C5E29"/>
    <w:rsid w:val="003C5F16"/>
    <w:rsid w:val="003C5F1B"/>
    <w:rsid w:val="003C633D"/>
    <w:rsid w:val="003C6345"/>
    <w:rsid w:val="003C6C4B"/>
    <w:rsid w:val="003C6FBE"/>
    <w:rsid w:val="003C7F33"/>
    <w:rsid w:val="003D0633"/>
    <w:rsid w:val="003D0C60"/>
    <w:rsid w:val="003D115B"/>
    <w:rsid w:val="003D1425"/>
    <w:rsid w:val="003D14C6"/>
    <w:rsid w:val="003D1A44"/>
    <w:rsid w:val="003D1CCA"/>
    <w:rsid w:val="003D1FB8"/>
    <w:rsid w:val="003D2060"/>
    <w:rsid w:val="003D27D6"/>
    <w:rsid w:val="003D28C0"/>
    <w:rsid w:val="003D32B9"/>
    <w:rsid w:val="003D33A7"/>
    <w:rsid w:val="003D4346"/>
    <w:rsid w:val="003D48CA"/>
    <w:rsid w:val="003D4BBA"/>
    <w:rsid w:val="003D4D32"/>
    <w:rsid w:val="003D53FB"/>
    <w:rsid w:val="003D5402"/>
    <w:rsid w:val="003D5E2F"/>
    <w:rsid w:val="003D6A28"/>
    <w:rsid w:val="003D6CDE"/>
    <w:rsid w:val="003D74AB"/>
    <w:rsid w:val="003D7535"/>
    <w:rsid w:val="003D772F"/>
    <w:rsid w:val="003D78DA"/>
    <w:rsid w:val="003D7B97"/>
    <w:rsid w:val="003E0C42"/>
    <w:rsid w:val="003E0E81"/>
    <w:rsid w:val="003E15DB"/>
    <w:rsid w:val="003E1E3E"/>
    <w:rsid w:val="003E207D"/>
    <w:rsid w:val="003E20B8"/>
    <w:rsid w:val="003E2377"/>
    <w:rsid w:val="003E2B37"/>
    <w:rsid w:val="003E3560"/>
    <w:rsid w:val="003E3B6C"/>
    <w:rsid w:val="003E3B6D"/>
    <w:rsid w:val="003E4628"/>
    <w:rsid w:val="003E48FD"/>
    <w:rsid w:val="003E4A68"/>
    <w:rsid w:val="003E5888"/>
    <w:rsid w:val="003E59D8"/>
    <w:rsid w:val="003E5B88"/>
    <w:rsid w:val="003E6A5A"/>
    <w:rsid w:val="003E6CE8"/>
    <w:rsid w:val="003E6EE4"/>
    <w:rsid w:val="003E6F95"/>
    <w:rsid w:val="003E7193"/>
    <w:rsid w:val="003E73E2"/>
    <w:rsid w:val="003E78A1"/>
    <w:rsid w:val="003E7A19"/>
    <w:rsid w:val="003E7D53"/>
    <w:rsid w:val="003E7F5E"/>
    <w:rsid w:val="003F06BA"/>
    <w:rsid w:val="003F0FCE"/>
    <w:rsid w:val="003F139A"/>
    <w:rsid w:val="003F1826"/>
    <w:rsid w:val="003F1A12"/>
    <w:rsid w:val="003F1E3D"/>
    <w:rsid w:val="003F2282"/>
    <w:rsid w:val="003F2A0B"/>
    <w:rsid w:val="003F2AC9"/>
    <w:rsid w:val="003F2C38"/>
    <w:rsid w:val="003F2CB0"/>
    <w:rsid w:val="003F30B7"/>
    <w:rsid w:val="003F362D"/>
    <w:rsid w:val="003F4075"/>
    <w:rsid w:val="003F4095"/>
    <w:rsid w:val="003F4849"/>
    <w:rsid w:val="003F4A76"/>
    <w:rsid w:val="003F4B9D"/>
    <w:rsid w:val="003F4CDF"/>
    <w:rsid w:val="003F4E2D"/>
    <w:rsid w:val="003F5244"/>
    <w:rsid w:val="003F55B9"/>
    <w:rsid w:val="003F583D"/>
    <w:rsid w:val="003F60BA"/>
    <w:rsid w:val="003F62F7"/>
    <w:rsid w:val="003F6A4D"/>
    <w:rsid w:val="003F6AD0"/>
    <w:rsid w:val="003F6AD9"/>
    <w:rsid w:val="003F6ED7"/>
    <w:rsid w:val="004001B1"/>
    <w:rsid w:val="00400E0D"/>
    <w:rsid w:val="004011D4"/>
    <w:rsid w:val="00401595"/>
    <w:rsid w:val="00401B5F"/>
    <w:rsid w:val="00401CE7"/>
    <w:rsid w:val="00402324"/>
    <w:rsid w:val="004025FE"/>
    <w:rsid w:val="0040270C"/>
    <w:rsid w:val="00402834"/>
    <w:rsid w:val="004029C5"/>
    <w:rsid w:val="0040391D"/>
    <w:rsid w:val="00403A87"/>
    <w:rsid w:val="00403B93"/>
    <w:rsid w:val="00403BE1"/>
    <w:rsid w:val="00403C32"/>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07FF7"/>
    <w:rsid w:val="00410385"/>
    <w:rsid w:val="004106EF"/>
    <w:rsid w:val="00410CE7"/>
    <w:rsid w:val="00410CFD"/>
    <w:rsid w:val="004110A7"/>
    <w:rsid w:val="00411535"/>
    <w:rsid w:val="004115C4"/>
    <w:rsid w:val="0041177D"/>
    <w:rsid w:val="0041269F"/>
    <w:rsid w:val="004126C9"/>
    <w:rsid w:val="00412E5E"/>
    <w:rsid w:val="0041306B"/>
    <w:rsid w:val="00413250"/>
    <w:rsid w:val="0041375C"/>
    <w:rsid w:val="00413BD7"/>
    <w:rsid w:val="00414307"/>
    <w:rsid w:val="004148BA"/>
    <w:rsid w:val="004149FE"/>
    <w:rsid w:val="00414A17"/>
    <w:rsid w:val="004151AA"/>
    <w:rsid w:val="004156D6"/>
    <w:rsid w:val="004157E9"/>
    <w:rsid w:val="00415983"/>
    <w:rsid w:val="00416145"/>
    <w:rsid w:val="00416671"/>
    <w:rsid w:val="00416AFF"/>
    <w:rsid w:val="00416BEB"/>
    <w:rsid w:val="00416D45"/>
    <w:rsid w:val="0041732C"/>
    <w:rsid w:val="00417745"/>
    <w:rsid w:val="004212E7"/>
    <w:rsid w:val="004213DC"/>
    <w:rsid w:val="0042147A"/>
    <w:rsid w:val="004215F6"/>
    <w:rsid w:val="00421DEA"/>
    <w:rsid w:val="00421EC9"/>
    <w:rsid w:val="0042219F"/>
    <w:rsid w:val="004225EC"/>
    <w:rsid w:val="0042261E"/>
    <w:rsid w:val="004228CA"/>
    <w:rsid w:val="00422D7A"/>
    <w:rsid w:val="0042326A"/>
    <w:rsid w:val="00423A73"/>
    <w:rsid w:val="004245BA"/>
    <w:rsid w:val="004245C2"/>
    <w:rsid w:val="004248B0"/>
    <w:rsid w:val="00424925"/>
    <w:rsid w:val="004256B2"/>
    <w:rsid w:val="004261F3"/>
    <w:rsid w:val="0042652E"/>
    <w:rsid w:val="00426F27"/>
    <w:rsid w:val="00427C71"/>
    <w:rsid w:val="00427E7B"/>
    <w:rsid w:val="00430250"/>
    <w:rsid w:val="00430A1D"/>
    <w:rsid w:val="00430DD7"/>
    <w:rsid w:val="00431723"/>
    <w:rsid w:val="004318CF"/>
    <w:rsid w:val="00431AEC"/>
    <w:rsid w:val="00431F3F"/>
    <w:rsid w:val="00432370"/>
    <w:rsid w:val="0043264F"/>
    <w:rsid w:val="00432666"/>
    <w:rsid w:val="004328BF"/>
    <w:rsid w:val="00432D38"/>
    <w:rsid w:val="004331F3"/>
    <w:rsid w:val="004334BB"/>
    <w:rsid w:val="004334FE"/>
    <w:rsid w:val="004335C7"/>
    <w:rsid w:val="00433E06"/>
    <w:rsid w:val="004346DB"/>
    <w:rsid w:val="0043516D"/>
    <w:rsid w:val="00435CB0"/>
    <w:rsid w:val="00435CF4"/>
    <w:rsid w:val="00435E45"/>
    <w:rsid w:val="0043636D"/>
    <w:rsid w:val="00436CFB"/>
    <w:rsid w:val="004373B5"/>
    <w:rsid w:val="004373F5"/>
    <w:rsid w:val="004375F9"/>
    <w:rsid w:val="00437795"/>
    <w:rsid w:val="00437AAA"/>
    <w:rsid w:val="00437FD3"/>
    <w:rsid w:val="0044060F"/>
    <w:rsid w:val="004406D4"/>
    <w:rsid w:val="0044094E"/>
    <w:rsid w:val="00440B18"/>
    <w:rsid w:val="00440D5A"/>
    <w:rsid w:val="00440DFA"/>
    <w:rsid w:val="00440F8E"/>
    <w:rsid w:val="00441412"/>
    <w:rsid w:val="004414A8"/>
    <w:rsid w:val="004421E4"/>
    <w:rsid w:val="00442E07"/>
    <w:rsid w:val="00443172"/>
    <w:rsid w:val="004436EE"/>
    <w:rsid w:val="004437C6"/>
    <w:rsid w:val="00444535"/>
    <w:rsid w:val="00444D85"/>
    <w:rsid w:val="00444ED2"/>
    <w:rsid w:val="004455A2"/>
    <w:rsid w:val="004457CB"/>
    <w:rsid w:val="0044647C"/>
    <w:rsid w:val="004467E5"/>
    <w:rsid w:val="004469B2"/>
    <w:rsid w:val="00446AB9"/>
    <w:rsid w:val="0044771D"/>
    <w:rsid w:val="004477AE"/>
    <w:rsid w:val="0044795B"/>
    <w:rsid w:val="00447B5E"/>
    <w:rsid w:val="00450137"/>
    <w:rsid w:val="0045056B"/>
    <w:rsid w:val="00450FFB"/>
    <w:rsid w:val="00451030"/>
    <w:rsid w:val="004519B1"/>
    <w:rsid w:val="00452007"/>
    <w:rsid w:val="00452544"/>
    <w:rsid w:val="00452812"/>
    <w:rsid w:val="00452E72"/>
    <w:rsid w:val="0045312B"/>
    <w:rsid w:val="00453D4A"/>
    <w:rsid w:val="00453F6F"/>
    <w:rsid w:val="004547AF"/>
    <w:rsid w:val="00454A1F"/>
    <w:rsid w:val="00454B92"/>
    <w:rsid w:val="00454E68"/>
    <w:rsid w:val="0045591E"/>
    <w:rsid w:val="004559E5"/>
    <w:rsid w:val="00455C1A"/>
    <w:rsid w:val="00456137"/>
    <w:rsid w:val="004564EE"/>
    <w:rsid w:val="00456A04"/>
    <w:rsid w:val="00457494"/>
    <w:rsid w:val="0045750A"/>
    <w:rsid w:val="0045788C"/>
    <w:rsid w:val="004606BE"/>
    <w:rsid w:val="004607D6"/>
    <w:rsid w:val="00460A83"/>
    <w:rsid w:val="00460E74"/>
    <w:rsid w:val="00460F22"/>
    <w:rsid w:val="00461197"/>
    <w:rsid w:val="0046192B"/>
    <w:rsid w:val="0046292D"/>
    <w:rsid w:val="004635FA"/>
    <w:rsid w:val="00463B32"/>
    <w:rsid w:val="00464407"/>
    <w:rsid w:val="00464644"/>
    <w:rsid w:val="00464F78"/>
    <w:rsid w:val="004651CA"/>
    <w:rsid w:val="0046559C"/>
    <w:rsid w:val="00465717"/>
    <w:rsid w:val="00465A85"/>
    <w:rsid w:val="00465D53"/>
    <w:rsid w:val="00466079"/>
    <w:rsid w:val="004669B0"/>
    <w:rsid w:val="00467AB5"/>
    <w:rsid w:val="004705DF"/>
    <w:rsid w:val="0047096B"/>
    <w:rsid w:val="00470C6E"/>
    <w:rsid w:val="00470DD1"/>
    <w:rsid w:val="004716AD"/>
    <w:rsid w:val="0047178D"/>
    <w:rsid w:val="00471CF9"/>
    <w:rsid w:val="0047216D"/>
    <w:rsid w:val="00472315"/>
    <w:rsid w:val="0047232D"/>
    <w:rsid w:val="00472493"/>
    <w:rsid w:val="00472521"/>
    <w:rsid w:val="0047259F"/>
    <w:rsid w:val="00472A86"/>
    <w:rsid w:val="00472EDE"/>
    <w:rsid w:val="00473EE1"/>
    <w:rsid w:val="00474634"/>
    <w:rsid w:val="004746F5"/>
    <w:rsid w:val="00474BC3"/>
    <w:rsid w:val="00474BEC"/>
    <w:rsid w:val="00474D1C"/>
    <w:rsid w:val="004751AF"/>
    <w:rsid w:val="00475520"/>
    <w:rsid w:val="00476093"/>
    <w:rsid w:val="004764E9"/>
    <w:rsid w:val="004767EA"/>
    <w:rsid w:val="004771A8"/>
    <w:rsid w:val="0047728E"/>
    <w:rsid w:val="00477FC6"/>
    <w:rsid w:val="00480ED9"/>
    <w:rsid w:val="00481485"/>
    <w:rsid w:val="00481BAB"/>
    <w:rsid w:val="00482143"/>
    <w:rsid w:val="00482518"/>
    <w:rsid w:val="00482AE1"/>
    <w:rsid w:val="00482FA2"/>
    <w:rsid w:val="0048315E"/>
    <w:rsid w:val="004832D1"/>
    <w:rsid w:val="004846B2"/>
    <w:rsid w:val="0048470B"/>
    <w:rsid w:val="004854FF"/>
    <w:rsid w:val="00485CB4"/>
    <w:rsid w:val="0048643B"/>
    <w:rsid w:val="00487380"/>
    <w:rsid w:val="004874A4"/>
    <w:rsid w:val="00487EC3"/>
    <w:rsid w:val="0049009E"/>
    <w:rsid w:val="004904CB"/>
    <w:rsid w:val="0049068B"/>
    <w:rsid w:val="00490883"/>
    <w:rsid w:val="00490B65"/>
    <w:rsid w:val="00490F29"/>
    <w:rsid w:val="004910B6"/>
    <w:rsid w:val="0049163B"/>
    <w:rsid w:val="004920E5"/>
    <w:rsid w:val="00492398"/>
    <w:rsid w:val="00492676"/>
    <w:rsid w:val="00492727"/>
    <w:rsid w:val="00492A04"/>
    <w:rsid w:val="0049330D"/>
    <w:rsid w:val="0049331C"/>
    <w:rsid w:val="0049375D"/>
    <w:rsid w:val="00493791"/>
    <w:rsid w:val="004937C4"/>
    <w:rsid w:val="00494023"/>
    <w:rsid w:val="004940C0"/>
    <w:rsid w:val="0049434D"/>
    <w:rsid w:val="00494509"/>
    <w:rsid w:val="0049473F"/>
    <w:rsid w:val="00494DED"/>
    <w:rsid w:val="00495409"/>
    <w:rsid w:val="00495AE5"/>
    <w:rsid w:val="00495FEA"/>
    <w:rsid w:val="0049634D"/>
    <w:rsid w:val="00496399"/>
    <w:rsid w:val="0049639D"/>
    <w:rsid w:val="00497018"/>
    <w:rsid w:val="00497578"/>
    <w:rsid w:val="004975EB"/>
    <w:rsid w:val="004A0225"/>
    <w:rsid w:val="004A02B7"/>
    <w:rsid w:val="004A053F"/>
    <w:rsid w:val="004A0D0B"/>
    <w:rsid w:val="004A0ED7"/>
    <w:rsid w:val="004A12F9"/>
    <w:rsid w:val="004A131A"/>
    <w:rsid w:val="004A13E0"/>
    <w:rsid w:val="004A1834"/>
    <w:rsid w:val="004A20C9"/>
    <w:rsid w:val="004A25A5"/>
    <w:rsid w:val="004A286B"/>
    <w:rsid w:val="004A2871"/>
    <w:rsid w:val="004A2F75"/>
    <w:rsid w:val="004A37AF"/>
    <w:rsid w:val="004A3FF6"/>
    <w:rsid w:val="004A41DD"/>
    <w:rsid w:val="004A4ACE"/>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1924"/>
    <w:rsid w:val="004B2051"/>
    <w:rsid w:val="004B2136"/>
    <w:rsid w:val="004B2294"/>
    <w:rsid w:val="004B2410"/>
    <w:rsid w:val="004B2688"/>
    <w:rsid w:val="004B279C"/>
    <w:rsid w:val="004B3369"/>
    <w:rsid w:val="004B3445"/>
    <w:rsid w:val="004B3527"/>
    <w:rsid w:val="004B3FE9"/>
    <w:rsid w:val="004B47FF"/>
    <w:rsid w:val="004B4A1E"/>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22"/>
    <w:rsid w:val="004C26F9"/>
    <w:rsid w:val="004C29BB"/>
    <w:rsid w:val="004C2D7D"/>
    <w:rsid w:val="004C3FCD"/>
    <w:rsid w:val="004C40C8"/>
    <w:rsid w:val="004C41B5"/>
    <w:rsid w:val="004C52D6"/>
    <w:rsid w:val="004C56AE"/>
    <w:rsid w:val="004C5B24"/>
    <w:rsid w:val="004C68DA"/>
    <w:rsid w:val="004C6C70"/>
    <w:rsid w:val="004C6D10"/>
    <w:rsid w:val="004C6E15"/>
    <w:rsid w:val="004C7243"/>
    <w:rsid w:val="004C7352"/>
    <w:rsid w:val="004C7787"/>
    <w:rsid w:val="004C7C7D"/>
    <w:rsid w:val="004D04B1"/>
    <w:rsid w:val="004D04ED"/>
    <w:rsid w:val="004D05F9"/>
    <w:rsid w:val="004D0658"/>
    <w:rsid w:val="004D076E"/>
    <w:rsid w:val="004D1B4A"/>
    <w:rsid w:val="004D1FD3"/>
    <w:rsid w:val="004D20C4"/>
    <w:rsid w:val="004D2490"/>
    <w:rsid w:val="004D254C"/>
    <w:rsid w:val="004D2736"/>
    <w:rsid w:val="004D308A"/>
    <w:rsid w:val="004D3725"/>
    <w:rsid w:val="004D3C2F"/>
    <w:rsid w:val="004D4838"/>
    <w:rsid w:val="004D4A53"/>
    <w:rsid w:val="004D53B3"/>
    <w:rsid w:val="004D5685"/>
    <w:rsid w:val="004D5908"/>
    <w:rsid w:val="004D5CA3"/>
    <w:rsid w:val="004D65E7"/>
    <w:rsid w:val="004D6E0E"/>
    <w:rsid w:val="004D6F67"/>
    <w:rsid w:val="004D71F7"/>
    <w:rsid w:val="004D7A2A"/>
    <w:rsid w:val="004D7D15"/>
    <w:rsid w:val="004D7DA3"/>
    <w:rsid w:val="004E0156"/>
    <w:rsid w:val="004E03ED"/>
    <w:rsid w:val="004E04C6"/>
    <w:rsid w:val="004E08B0"/>
    <w:rsid w:val="004E08C5"/>
    <w:rsid w:val="004E0C37"/>
    <w:rsid w:val="004E0FA8"/>
    <w:rsid w:val="004E1799"/>
    <w:rsid w:val="004E1862"/>
    <w:rsid w:val="004E1C8A"/>
    <w:rsid w:val="004E1FB6"/>
    <w:rsid w:val="004E266D"/>
    <w:rsid w:val="004E3075"/>
    <w:rsid w:val="004E3303"/>
    <w:rsid w:val="004E3E76"/>
    <w:rsid w:val="004E3FE7"/>
    <w:rsid w:val="004E4408"/>
    <w:rsid w:val="004E4721"/>
    <w:rsid w:val="004E4881"/>
    <w:rsid w:val="004E488D"/>
    <w:rsid w:val="004E534A"/>
    <w:rsid w:val="004E55D4"/>
    <w:rsid w:val="004E5B4F"/>
    <w:rsid w:val="004E5CA9"/>
    <w:rsid w:val="004E5D27"/>
    <w:rsid w:val="004E5D81"/>
    <w:rsid w:val="004E61D1"/>
    <w:rsid w:val="004E6809"/>
    <w:rsid w:val="004E6BEC"/>
    <w:rsid w:val="004E7553"/>
    <w:rsid w:val="004F0326"/>
    <w:rsid w:val="004F0D87"/>
    <w:rsid w:val="004F1511"/>
    <w:rsid w:val="004F157A"/>
    <w:rsid w:val="004F1599"/>
    <w:rsid w:val="004F17BB"/>
    <w:rsid w:val="004F1ABB"/>
    <w:rsid w:val="004F1C3E"/>
    <w:rsid w:val="004F1D74"/>
    <w:rsid w:val="004F241D"/>
    <w:rsid w:val="004F2C6B"/>
    <w:rsid w:val="004F2C73"/>
    <w:rsid w:val="004F35AB"/>
    <w:rsid w:val="004F3835"/>
    <w:rsid w:val="004F3973"/>
    <w:rsid w:val="004F3F95"/>
    <w:rsid w:val="004F5318"/>
    <w:rsid w:val="004F561B"/>
    <w:rsid w:val="004F60B2"/>
    <w:rsid w:val="004F724B"/>
    <w:rsid w:val="004F76F6"/>
    <w:rsid w:val="00500188"/>
    <w:rsid w:val="005002CB"/>
    <w:rsid w:val="00500437"/>
    <w:rsid w:val="005008AF"/>
    <w:rsid w:val="00500B35"/>
    <w:rsid w:val="00500F8C"/>
    <w:rsid w:val="0050129B"/>
    <w:rsid w:val="005012F9"/>
    <w:rsid w:val="00501654"/>
    <w:rsid w:val="00501AE6"/>
    <w:rsid w:val="00501AF2"/>
    <w:rsid w:val="00501C52"/>
    <w:rsid w:val="00501CE5"/>
    <w:rsid w:val="0050232F"/>
    <w:rsid w:val="005026F2"/>
    <w:rsid w:val="00502744"/>
    <w:rsid w:val="005027BB"/>
    <w:rsid w:val="005028B4"/>
    <w:rsid w:val="00502C40"/>
    <w:rsid w:val="00503584"/>
    <w:rsid w:val="00503815"/>
    <w:rsid w:val="00503BAA"/>
    <w:rsid w:val="00503BB7"/>
    <w:rsid w:val="00503EFF"/>
    <w:rsid w:val="0050456E"/>
    <w:rsid w:val="00504B17"/>
    <w:rsid w:val="00504E22"/>
    <w:rsid w:val="005055E3"/>
    <w:rsid w:val="00505DA6"/>
    <w:rsid w:val="00505F7D"/>
    <w:rsid w:val="00506593"/>
    <w:rsid w:val="00507561"/>
    <w:rsid w:val="00507BAE"/>
    <w:rsid w:val="00510121"/>
    <w:rsid w:val="005102D3"/>
    <w:rsid w:val="005109FE"/>
    <w:rsid w:val="00510FDC"/>
    <w:rsid w:val="005118A4"/>
    <w:rsid w:val="00511957"/>
    <w:rsid w:val="00511F8A"/>
    <w:rsid w:val="005127E4"/>
    <w:rsid w:val="0051332D"/>
    <w:rsid w:val="00513810"/>
    <w:rsid w:val="005139ED"/>
    <w:rsid w:val="00514119"/>
    <w:rsid w:val="0051432E"/>
    <w:rsid w:val="005148D6"/>
    <w:rsid w:val="005151AE"/>
    <w:rsid w:val="00515204"/>
    <w:rsid w:val="0051616C"/>
    <w:rsid w:val="005161C1"/>
    <w:rsid w:val="005162F8"/>
    <w:rsid w:val="00516496"/>
    <w:rsid w:val="00516752"/>
    <w:rsid w:val="00516BF1"/>
    <w:rsid w:val="00516C19"/>
    <w:rsid w:val="00516C9B"/>
    <w:rsid w:val="00516E9D"/>
    <w:rsid w:val="005173DA"/>
    <w:rsid w:val="0051796C"/>
    <w:rsid w:val="005179A8"/>
    <w:rsid w:val="00517A93"/>
    <w:rsid w:val="00520024"/>
    <w:rsid w:val="00520354"/>
    <w:rsid w:val="00520B8F"/>
    <w:rsid w:val="00520FD0"/>
    <w:rsid w:val="00520FD6"/>
    <w:rsid w:val="00521308"/>
    <w:rsid w:val="0052131E"/>
    <w:rsid w:val="005213A3"/>
    <w:rsid w:val="005216F2"/>
    <w:rsid w:val="00521EB7"/>
    <w:rsid w:val="00522264"/>
    <w:rsid w:val="00522613"/>
    <w:rsid w:val="00522BA6"/>
    <w:rsid w:val="00523035"/>
    <w:rsid w:val="0052334F"/>
    <w:rsid w:val="005235B4"/>
    <w:rsid w:val="00523B6D"/>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693A"/>
    <w:rsid w:val="00527190"/>
    <w:rsid w:val="00527A57"/>
    <w:rsid w:val="00527AAF"/>
    <w:rsid w:val="00527DBE"/>
    <w:rsid w:val="005303F6"/>
    <w:rsid w:val="0053043D"/>
    <w:rsid w:val="005305DF"/>
    <w:rsid w:val="005307C1"/>
    <w:rsid w:val="00530BAF"/>
    <w:rsid w:val="00530E1B"/>
    <w:rsid w:val="00531093"/>
    <w:rsid w:val="005312AB"/>
    <w:rsid w:val="005316D2"/>
    <w:rsid w:val="0053180C"/>
    <w:rsid w:val="00531C53"/>
    <w:rsid w:val="00532122"/>
    <w:rsid w:val="00532547"/>
    <w:rsid w:val="00532818"/>
    <w:rsid w:val="00532AE0"/>
    <w:rsid w:val="005334DE"/>
    <w:rsid w:val="005335D5"/>
    <w:rsid w:val="00533618"/>
    <w:rsid w:val="00534406"/>
    <w:rsid w:val="00534A0F"/>
    <w:rsid w:val="00534B89"/>
    <w:rsid w:val="00534BBD"/>
    <w:rsid w:val="00534C00"/>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073"/>
    <w:rsid w:val="00542430"/>
    <w:rsid w:val="00542748"/>
    <w:rsid w:val="005429B7"/>
    <w:rsid w:val="00542D23"/>
    <w:rsid w:val="00542FA4"/>
    <w:rsid w:val="00543087"/>
    <w:rsid w:val="0054339F"/>
    <w:rsid w:val="00543ED4"/>
    <w:rsid w:val="00543EFE"/>
    <w:rsid w:val="005442F7"/>
    <w:rsid w:val="00544312"/>
    <w:rsid w:val="00544A9D"/>
    <w:rsid w:val="00544B73"/>
    <w:rsid w:val="00544F0C"/>
    <w:rsid w:val="00544F13"/>
    <w:rsid w:val="00544FF0"/>
    <w:rsid w:val="005453D0"/>
    <w:rsid w:val="00545994"/>
    <w:rsid w:val="00545F3E"/>
    <w:rsid w:val="0054611D"/>
    <w:rsid w:val="005463C6"/>
    <w:rsid w:val="005463C9"/>
    <w:rsid w:val="00546B29"/>
    <w:rsid w:val="00546F38"/>
    <w:rsid w:val="00547374"/>
    <w:rsid w:val="0054765D"/>
    <w:rsid w:val="005476C6"/>
    <w:rsid w:val="005479E4"/>
    <w:rsid w:val="00547C70"/>
    <w:rsid w:val="00550599"/>
    <w:rsid w:val="00550706"/>
    <w:rsid w:val="00550C54"/>
    <w:rsid w:val="00550DB5"/>
    <w:rsid w:val="0055155C"/>
    <w:rsid w:val="00551766"/>
    <w:rsid w:val="005525BE"/>
    <w:rsid w:val="0055306A"/>
    <w:rsid w:val="00553276"/>
    <w:rsid w:val="005532C0"/>
    <w:rsid w:val="005535A6"/>
    <w:rsid w:val="00553E1F"/>
    <w:rsid w:val="00554685"/>
    <w:rsid w:val="00554A17"/>
    <w:rsid w:val="00554FB6"/>
    <w:rsid w:val="005552B4"/>
    <w:rsid w:val="0055566D"/>
    <w:rsid w:val="005556E5"/>
    <w:rsid w:val="005559A0"/>
    <w:rsid w:val="00555D3E"/>
    <w:rsid w:val="00555EAF"/>
    <w:rsid w:val="00556510"/>
    <w:rsid w:val="00556BD9"/>
    <w:rsid w:val="00556FF8"/>
    <w:rsid w:val="005572BD"/>
    <w:rsid w:val="005575D3"/>
    <w:rsid w:val="005577B1"/>
    <w:rsid w:val="00557962"/>
    <w:rsid w:val="0055798F"/>
    <w:rsid w:val="00557E13"/>
    <w:rsid w:val="005600E2"/>
    <w:rsid w:val="005606AE"/>
    <w:rsid w:val="00560748"/>
    <w:rsid w:val="00560852"/>
    <w:rsid w:val="005608A3"/>
    <w:rsid w:val="00560B95"/>
    <w:rsid w:val="0056116E"/>
    <w:rsid w:val="005620FE"/>
    <w:rsid w:val="005634B7"/>
    <w:rsid w:val="00563961"/>
    <w:rsid w:val="00563AFC"/>
    <w:rsid w:val="00563C2F"/>
    <w:rsid w:val="00563DEA"/>
    <w:rsid w:val="005640C3"/>
    <w:rsid w:val="0056421C"/>
    <w:rsid w:val="00564C44"/>
    <w:rsid w:val="00564F4B"/>
    <w:rsid w:val="005652AD"/>
    <w:rsid w:val="005656F0"/>
    <w:rsid w:val="00565879"/>
    <w:rsid w:val="00565B3B"/>
    <w:rsid w:val="00565B8A"/>
    <w:rsid w:val="00565C82"/>
    <w:rsid w:val="00565CFE"/>
    <w:rsid w:val="00566357"/>
    <w:rsid w:val="00567054"/>
    <w:rsid w:val="005670E6"/>
    <w:rsid w:val="0056767F"/>
    <w:rsid w:val="005676D1"/>
    <w:rsid w:val="005678B6"/>
    <w:rsid w:val="00570074"/>
    <w:rsid w:val="005703C8"/>
    <w:rsid w:val="00570417"/>
    <w:rsid w:val="00571AD8"/>
    <w:rsid w:val="00572704"/>
    <w:rsid w:val="005727CC"/>
    <w:rsid w:val="005728AF"/>
    <w:rsid w:val="00573C18"/>
    <w:rsid w:val="00573CE0"/>
    <w:rsid w:val="00573D83"/>
    <w:rsid w:val="005740AD"/>
    <w:rsid w:val="00574950"/>
    <w:rsid w:val="00574BC9"/>
    <w:rsid w:val="005756B3"/>
    <w:rsid w:val="00575706"/>
    <w:rsid w:val="00575A12"/>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27C"/>
    <w:rsid w:val="005844C0"/>
    <w:rsid w:val="00584764"/>
    <w:rsid w:val="005849D5"/>
    <w:rsid w:val="00584F59"/>
    <w:rsid w:val="005850CE"/>
    <w:rsid w:val="00585217"/>
    <w:rsid w:val="0058544F"/>
    <w:rsid w:val="00585566"/>
    <w:rsid w:val="005857D9"/>
    <w:rsid w:val="00585B3C"/>
    <w:rsid w:val="00585D5E"/>
    <w:rsid w:val="00585F47"/>
    <w:rsid w:val="00586A02"/>
    <w:rsid w:val="005872EB"/>
    <w:rsid w:val="00587588"/>
    <w:rsid w:val="00590659"/>
    <w:rsid w:val="0059130C"/>
    <w:rsid w:val="00591BCE"/>
    <w:rsid w:val="00591BE0"/>
    <w:rsid w:val="0059207C"/>
    <w:rsid w:val="00592654"/>
    <w:rsid w:val="00592B5E"/>
    <w:rsid w:val="00592BF8"/>
    <w:rsid w:val="00592D28"/>
    <w:rsid w:val="00593203"/>
    <w:rsid w:val="00593254"/>
    <w:rsid w:val="00593470"/>
    <w:rsid w:val="00593800"/>
    <w:rsid w:val="00593A1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D66"/>
    <w:rsid w:val="005A31D0"/>
    <w:rsid w:val="005A32BE"/>
    <w:rsid w:val="005A345D"/>
    <w:rsid w:val="005A364F"/>
    <w:rsid w:val="005A36E7"/>
    <w:rsid w:val="005A3879"/>
    <w:rsid w:val="005A42C8"/>
    <w:rsid w:val="005A465D"/>
    <w:rsid w:val="005A4A5E"/>
    <w:rsid w:val="005A5157"/>
    <w:rsid w:val="005A5177"/>
    <w:rsid w:val="005A5235"/>
    <w:rsid w:val="005A5842"/>
    <w:rsid w:val="005A5E6E"/>
    <w:rsid w:val="005A5EDC"/>
    <w:rsid w:val="005A60DC"/>
    <w:rsid w:val="005A6287"/>
    <w:rsid w:val="005A6C73"/>
    <w:rsid w:val="005A6DF2"/>
    <w:rsid w:val="005A6DFD"/>
    <w:rsid w:val="005A70E7"/>
    <w:rsid w:val="005A7576"/>
    <w:rsid w:val="005A7AF1"/>
    <w:rsid w:val="005A7C7E"/>
    <w:rsid w:val="005A7F06"/>
    <w:rsid w:val="005B017E"/>
    <w:rsid w:val="005B076C"/>
    <w:rsid w:val="005B12E7"/>
    <w:rsid w:val="005B14C1"/>
    <w:rsid w:val="005B1849"/>
    <w:rsid w:val="005B1E56"/>
    <w:rsid w:val="005B1E71"/>
    <w:rsid w:val="005B1EF1"/>
    <w:rsid w:val="005B1F6E"/>
    <w:rsid w:val="005B22BD"/>
    <w:rsid w:val="005B241C"/>
    <w:rsid w:val="005B27FC"/>
    <w:rsid w:val="005B2D4A"/>
    <w:rsid w:val="005B3A0E"/>
    <w:rsid w:val="005B3A70"/>
    <w:rsid w:val="005B3C90"/>
    <w:rsid w:val="005B4C2D"/>
    <w:rsid w:val="005B4D4C"/>
    <w:rsid w:val="005B4D94"/>
    <w:rsid w:val="005B4FE0"/>
    <w:rsid w:val="005B50E9"/>
    <w:rsid w:val="005B5C26"/>
    <w:rsid w:val="005B5CE6"/>
    <w:rsid w:val="005B6232"/>
    <w:rsid w:val="005B627F"/>
    <w:rsid w:val="005B6354"/>
    <w:rsid w:val="005B6479"/>
    <w:rsid w:val="005B655F"/>
    <w:rsid w:val="005B69DB"/>
    <w:rsid w:val="005B6CBD"/>
    <w:rsid w:val="005B6D1A"/>
    <w:rsid w:val="005B777D"/>
    <w:rsid w:val="005B781B"/>
    <w:rsid w:val="005B7E25"/>
    <w:rsid w:val="005C0779"/>
    <w:rsid w:val="005C0B81"/>
    <w:rsid w:val="005C1246"/>
    <w:rsid w:val="005C1355"/>
    <w:rsid w:val="005C14AA"/>
    <w:rsid w:val="005C185B"/>
    <w:rsid w:val="005C1B15"/>
    <w:rsid w:val="005C2093"/>
    <w:rsid w:val="005C21B1"/>
    <w:rsid w:val="005C2399"/>
    <w:rsid w:val="005C2D42"/>
    <w:rsid w:val="005C437C"/>
    <w:rsid w:val="005C43FB"/>
    <w:rsid w:val="005C4468"/>
    <w:rsid w:val="005C4CD7"/>
    <w:rsid w:val="005C4D6B"/>
    <w:rsid w:val="005C4EFB"/>
    <w:rsid w:val="005C5151"/>
    <w:rsid w:val="005C57FA"/>
    <w:rsid w:val="005C59A8"/>
    <w:rsid w:val="005C59DF"/>
    <w:rsid w:val="005C5D83"/>
    <w:rsid w:val="005C5FF1"/>
    <w:rsid w:val="005C60EA"/>
    <w:rsid w:val="005C64BB"/>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57F"/>
    <w:rsid w:val="005D1CD4"/>
    <w:rsid w:val="005D1FB8"/>
    <w:rsid w:val="005D2308"/>
    <w:rsid w:val="005D25E5"/>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99C"/>
    <w:rsid w:val="005E2DDE"/>
    <w:rsid w:val="005E3179"/>
    <w:rsid w:val="005E3182"/>
    <w:rsid w:val="005E3223"/>
    <w:rsid w:val="005E3786"/>
    <w:rsid w:val="005E386D"/>
    <w:rsid w:val="005E3CDE"/>
    <w:rsid w:val="005E47A0"/>
    <w:rsid w:val="005E49F7"/>
    <w:rsid w:val="005E4A05"/>
    <w:rsid w:val="005E4D7B"/>
    <w:rsid w:val="005E5173"/>
    <w:rsid w:val="005E5548"/>
    <w:rsid w:val="005E58FE"/>
    <w:rsid w:val="005E6200"/>
    <w:rsid w:val="005E6AF5"/>
    <w:rsid w:val="005E6EA9"/>
    <w:rsid w:val="005E6FA1"/>
    <w:rsid w:val="005E70FE"/>
    <w:rsid w:val="005E71B9"/>
    <w:rsid w:val="005E73BF"/>
    <w:rsid w:val="005E772A"/>
    <w:rsid w:val="005E7B98"/>
    <w:rsid w:val="005F02E1"/>
    <w:rsid w:val="005F03A4"/>
    <w:rsid w:val="005F1F4B"/>
    <w:rsid w:val="005F2953"/>
    <w:rsid w:val="005F2AD5"/>
    <w:rsid w:val="005F3235"/>
    <w:rsid w:val="005F472F"/>
    <w:rsid w:val="005F4865"/>
    <w:rsid w:val="005F4ED2"/>
    <w:rsid w:val="005F5024"/>
    <w:rsid w:val="005F51E3"/>
    <w:rsid w:val="005F529D"/>
    <w:rsid w:val="005F5358"/>
    <w:rsid w:val="005F53C5"/>
    <w:rsid w:val="005F56FA"/>
    <w:rsid w:val="005F58AF"/>
    <w:rsid w:val="005F59A3"/>
    <w:rsid w:val="005F5B2B"/>
    <w:rsid w:val="005F738A"/>
    <w:rsid w:val="005F7E0C"/>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3FD9"/>
    <w:rsid w:val="00604FF3"/>
    <w:rsid w:val="006056FA"/>
    <w:rsid w:val="006058B0"/>
    <w:rsid w:val="00605AD9"/>
    <w:rsid w:val="00605D37"/>
    <w:rsid w:val="0060600B"/>
    <w:rsid w:val="006060AA"/>
    <w:rsid w:val="006064D0"/>
    <w:rsid w:val="0060677C"/>
    <w:rsid w:val="00606B89"/>
    <w:rsid w:val="0060733A"/>
    <w:rsid w:val="0060786C"/>
    <w:rsid w:val="0060793E"/>
    <w:rsid w:val="00607AFD"/>
    <w:rsid w:val="00607DE3"/>
    <w:rsid w:val="0061023D"/>
    <w:rsid w:val="0061117C"/>
    <w:rsid w:val="00611402"/>
    <w:rsid w:val="00611413"/>
    <w:rsid w:val="00611DEC"/>
    <w:rsid w:val="00611EF2"/>
    <w:rsid w:val="00612158"/>
    <w:rsid w:val="006127AD"/>
    <w:rsid w:val="00612987"/>
    <w:rsid w:val="006129DF"/>
    <w:rsid w:val="00612B04"/>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6758"/>
    <w:rsid w:val="006169CB"/>
    <w:rsid w:val="0061702F"/>
    <w:rsid w:val="00617389"/>
    <w:rsid w:val="0061743E"/>
    <w:rsid w:val="00617B1B"/>
    <w:rsid w:val="00617CC7"/>
    <w:rsid w:val="00621038"/>
    <w:rsid w:val="0062132A"/>
    <w:rsid w:val="006217BE"/>
    <w:rsid w:val="00621946"/>
    <w:rsid w:val="00621EF2"/>
    <w:rsid w:val="00622790"/>
    <w:rsid w:val="00622B2E"/>
    <w:rsid w:val="00623734"/>
    <w:rsid w:val="00623774"/>
    <w:rsid w:val="00623788"/>
    <w:rsid w:val="00623EFE"/>
    <w:rsid w:val="00624EF9"/>
    <w:rsid w:val="0062509F"/>
    <w:rsid w:val="0062518C"/>
    <w:rsid w:val="0062550E"/>
    <w:rsid w:val="0062555C"/>
    <w:rsid w:val="006255AF"/>
    <w:rsid w:val="00625610"/>
    <w:rsid w:val="00625622"/>
    <w:rsid w:val="0062572D"/>
    <w:rsid w:val="00625C0D"/>
    <w:rsid w:val="00626088"/>
    <w:rsid w:val="0062732A"/>
    <w:rsid w:val="006273AC"/>
    <w:rsid w:val="00627AFE"/>
    <w:rsid w:val="00630142"/>
    <w:rsid w:val="00630268"/>
    <w:rsid w:val="00630381"/>
    <w:rsid w:val="006303D3"/>
    <w:rsid w:val="00630475"/>
    <w:rsid w:val="00630515"/>
    <w:rsid w:val="0063067F"/>
    <w:rsid w:val="00630A69"/>
    <w:rsid w:val="00630E95"/>
    <w:rsid w:val="00630F90"/>
    <w:rsid w:val="00631042"/>
    <w:rsid w:val="006312CB"/>
    <w:rsid w:val="006318AA"/>
    <w:rsid w:val="00631B29"/>
    <w:rsid w:val="006324CC"/>
    <w:rsid w:val="00632F0D"/>
    <w:rsid w:val="00633050"/>
    <w:rsid w:val="006334D3"/>
    <w:rsid w:val="00633518"/>
    <w:rsid w:val="00633DA0"/>
    <w:rsid w:val="006340F2"/>
    <w:rsid w:val="0063456A"/>
    <w:rsid w:val="00635038"/>
    <w:rsid w:val="00635099"/>
    <w:rsid w:val="00635594"/>
    <w:rsid w:val="00635E08"/>
    <w:rsid w:val="00636072"/>
    <w:rsid w:val="0063657F"/>
    <w:rsid w:val="006369CE"/>
    <w:rsid w:val="00636B69"/>
    <w:rsid w:val="006372D9"/>
    <w:rsid w:val="0063755E"/>
    <w:rsid w:val="0063762F"/>
    <w:rsid w:val="0063765A"/>
    <w:rsid w:val="0063781C"/>
    <w:rsid w:val="00637DD5"/>
    <w:rsid w:val="0064013B"/>
    <w:rsid w:val="0064029B"/>
    <w:rsid w:val="00640376"/>
    <w:rsid w:val="0064067F"/>
    <w:rsid w:val="00640A8E"/>
    <w:rsid w:val="00640F62"/>
    <w:rsid w:val="00641030"/>
    <w:rsid w:val="006417EC"/>
    <w:rsid w:val="00641AA4"/>
    <w:rsid w:val="00642ECC"/>
    <w:rsid w:val="006430E4"/>
    <w:rsid w:val="00643271"/>
    <w:rsid w:val="0064348F"/>
    <w:rsid w:val="0064456C"/>
    <w:rsid w:val="00644949"/>
    <w:rsid w:val="00644D42"/>
    <w:rsid w:val="00645CEE"/>
    <w:rsid w:val="0064681E"/>
    <w:rsid w:val="00646CAD"/>
    <w:rsid w:val="006473D0"/>
    <w:rsid w:val="00647590"/>
    <w:rsid w:val="006476FA"/>
    <w:rsid w:val="00647BCC"/>
    <w:rsid w:val="00647E5B"/>
    <w:rsid w:val="00647FC0"/>
    <w:rsid w:val="00650B37"/>
    <w:rsid w:val="00650E4C"/>
    <w:rsid w:val="00650E4D"/>
    <w:rsid w:val="006518C8"/>
    <w:rsid w:val="00651CAB"/>
    <w:rsid w:val="00651DCF"/>
    <w:rsid w:val="00651E1F"/>
    <w:rsid w:val="00651F76"/>
    <w:rsid w:val="00651F8A"/>
    <w:rsid w:val="006523FD"/>
    <w:rsid w:val="00653469"/>
    <w:rsid w:val="00653D5C"/>
    <w:rsid w:val="00654131"/>
    <w:rsid w:val="006544E1"/>
    <w:rsid w:val="0065452C"/>
    <w:rsid w:val="00654BFF"/>
    <w:rsid w:val="00655A5F"/>
    <w:rsid w:val="00655EAA"/>
    <w:rsid w:val="00655ECD"/>
    <w:rsid w:val="00655FD0"/>
    <w:rsid w:val="006560E0"/>
    <w:rsid w:val="00656610"/>
    <w:rsid w:val="0065688F"/>
    <w:rsid w:val="00656ACC"/>
    <w:rsid w:val="00657512"/>
    <w:rsid w:val="00657676"/>
    <w:rsid w:val="006577DB"/>
    <w:rsid w:val="00657E8A"/>
    <w:rsid w:val="006602B5"/>
    <w:rsid w:val="006609BA"/>
    <w:rsid w:val="00660E3E"/>
    <w:rsid w:val="00661356"/>
    <w:rsid w:val="0066140C"/>
    <w:rsid w:val="00661CE9"/>
    <w:rsid w:val="0066205C"/>
    <w:rsid w:val="00662126"/>
    <w:rsid w:val="00662AE9"/>
    <w:rsid w:val="006630D1"/>
    <w:rsid w:val="00663764"/>
    <w:rsid w:val="006638AB"/>
    <w:rsid w:val="00664111"/>
    <w:rsid w:val="0066431C"/>
    <w:rsid w:val="006646F6"/>
    <w:rsid w:val="00664B31"/>
    <w:rsid w:val="00664CDF"/>
    <w:rsid w:val="00664EFC"/>
    <w:rsid w:val="006650DF"/>
    <w:rsid w:val="006653EF"/>
    <w:rsid w:val="006656D2"/>
    <w:rsid w:val="00665957"/>
    <w:rsid w:val="00665BCE"/>
    <w:rsid w:val="00665CB6"/>
    <w:rsid w:val="00665FC8"/>
    <w:rsid w:val="00665FCB"/>
    <w:rsid w:val="006660BB"/>
    <w:rsid w:val="00666682"/>
    <w:rsid w:val="0066685C"/>
    <w:rsid w:val="00666D43"/>
    <w:rsid w:val="00666D6D"/>
    <w:rsid w:val="00667374"/>
    <w:rsid w:val="006703F1"/>
    <w:rsid w:val="0067060E"/>
    <w:rsid w:val="00670780"/>
    <w:rsid w:val="006713B4"/>
    <w:rsid w:val="00671897"/>
    <w:rsid w:val="00671D02"/>
    <w:rsid w:val="0067258A"/>
    <w:rsid w:val="00672704"/>
    <w:rsid w:val="00672BE9"/>
    <w:rsid w:val="00672E27"/>
    <w:rsid w:val="0067307E"/>
    <w:rsid w:val="00673E52"/>
    <w:rsid w:val="00674437"/>
    <w:rsid w:val="006747A8"/>
    <w:rsid w:val="00674A6D"/>
    <w:rsid w:val="00674D11"/>
    <w:rsid w:val="00674F55"/>
    <w:rsid w:val="006750B3"/>
    <w:rsid w:val="006750DF"/>
    <w:rsid w:val="006753E8"/>
    <w:rsid w:val="00675AD3"/>
    <w:rsid w:val="0067613B"/>
    <w:rsid w:val="00676928"/>
    <w:rsid w:val="00677698"/>
    <w:rsid w:val="00677A7D"/>
    <w:rsid w:val="00680515"/>
    <w:rsid w:val="0068054A"/>
    <w:rsid w:val="006808D7"/>
    <w:rsid w:val="00681250"/>
    <w:rsid w:val="00681B44"/>
    <w:rsid w:val="00681DAD"/>
    <w:rsid w:val="006824AD"/>
    <w:rsid w:val="00683047"/>
    <w:rsid w:val="006830B9"/>
    <w:rsid w:val="006831FE"/>
    <w:rsid w:val="006832A0"/>
    <w:rsid w:val="00683383"/>
    <w:rsid w:val="006835AE"/>
    <w:rsid w:val="00683B54"/>
    <w:rsid w:val="00684297"/>
    <w:rsid w:val="006842E7"/>
    <w:rsid w:val="0068477B"/>
    <w:rsid w:val="006848FF"/>
    <w:rsid w:val="00684ADD"/>
    <w:rsid w:val="00684C3A"/>
    <w:rsid w:val="00684D3A"/>
    <w:rsid w:val="00684E40"/>
    <w:rsid w:val="0068559A"/>
    <w:rsid w:val="00685973"/>
    <w:rsid w:val="006861D8"/>
    <w:rsid w:val="006863A9"/>
    <w:rsid w:val="0068640D"/>
    <w:rsid w:val="006867DD"/>
    <w:rsid w:val="006867E2"/>
    <w:rsid w:val="0068688D"/>
    <w:rsid w:val="00686E1A"/>
    <w:rsid w:val="00687542"/>
    <w:rsid w:val="00687699"/>
    <w:rsid w:val="00687B1E"/>
    <w:rsid w:val="00690EDD"/>
    <w:rsid w:val="00690F13"/>
    <w:rsid w:val="006911B3"/>
    <w:rsid w:val="00691B55"/>
    <w:rsid w:val="0069255F"/>
    <w:rsid w:val="0069275E"/>
    <w:rsid w:val="00692E62"/>
    <w:rsid w:val="00692F58"/>
    <w:rsid w:val="006931B2"/>
    <w:rsid w:val="00693655"/>
    <w:rsid w:val="00693B7E"/>
    <w:rsid w:val="00693B99"/>
    <w:rsid w:val="00693EEF"/>
    <w:rsid w:val="00693FAE"/>
    <w:rsid w:val="006947CA"/>
    <w:rsid w:val="00694BF8"/>
    <w:rsid w:val="00694C04"/>
    <w:rsid w:val="0069615B"/>
    <w:rsid w:val="00696AF0"/>
    <w:rsid w:val="00697012"/>
    <w:rsid w:val="00697051"/>
    <w:rsid w:val="00697072"/>
    <w:rsid w:val="0069720D"/>
    <w:rsid w:val="00697783"/>
    <w:rsid w:val="00697A85"/>
    <w:rsid w:val="00697D08"/>
    <w:rsid w:val="00697DC0"/>
    <w:rsid w:val="006A0274"/>
    <w:rsid w:val="006A0DB3"/>
    <w:rsid w:val="006A0EF4"/>
    <w:rsid w:val="006A1DD3"/>
    <w:rsid w:val="006A1F94"/>
    <w:rsid w:val="006A22CF"/>
    <w:rsid w:val="006A2432"/>
    <w:rsid w:val="006A2751"/>
    <w:rsid w:val="006A295D"/>
    <w:rsid w:val="006A2C66"/>
    <w:rsid w:val="006A39EE"/>
    <w:rsid w:val="006A3B0A"/>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634"/>
    <w:rsid w:val="006A7826"/>
    <w:rsid w:val="006A7ADD"/>
    <w:rsid w:val="006A7F0A"/>
    <w:rsid w:val="006B0546"/>
    <w:rsid w:val="006B07CC"/>
    <w:rsid w:val="006B08F4"/>
    <w:rsid w:val="006B1DDA"/>
    <w:rsid w:val="006B1E0F"/>
    <w:rsid w:val="006B2844"/>
    <w:rsid w:val="006B2AD1"/>
    <w:rsid w:val="006B30E0"/>
    <w:rsid w:val="006B35DE"/>
    <w:rsid w:val="006B3689"/>
    <w:rsid w:val="006B3C66"/>
    <w:rsid w:val="006B3EED"/>
    <w:rsid w:val="006B4131"/>
    <w:rsid w:val="006B413F"/>
    <w:rsid w:val="006B465C"/>
    <w:rsid w:val="006B471A"/>
    <w:rsid w:val="006B47F3"/>
    <w:rsid w:val="006B48CA"/>
    <w:rsid w:val="006B4C11"/>
    <w:rsid w:val="006B5385"/>
    <w:rsid w:val="006B5805"/>
    <w:rsid w:val="006B58A5"/>
    <w:rsid w:val="006B6352"/>
    <w:rsid w:val="006B6B1F"/>
    <w:rsid w:val="006B6D70"/>
    <w:rsid w:val="006B6F13"/>
    <w:rsid w:val="006B7726"/>
    <w:rsid w:val="006B7C30"/>
    <w:rsid w:val="006B7CDB"/>
    <w:rsid w:val="006C00A3"/>
    <w:rsid w:val="006C0407"/>
    <w:rsid w:val="006C04DF"/>
    <w:rsid w:val="006C094E"/>
    <w:rsid w:val="006C09C2"/>
    <w:rsid w:val="006C0DF3"/>
    <w:rsid w:val="006C1108"/>
    <w:rsid w:val="006C199B"/>
    <w:rsid w:val="006C1A8D"/>
    <w:rsid w:val="006C352C"/>
    <w:rsid w:val="006C3534"/>
    <w:rsid w:val="006C35E0"/>
    <w:rsid w:val="006C39D9"/>
    <w:rsid w:val="006C3EB8"/>
    <w:rsid w:val="006C4584"/>
    <w:rsid w:val="006C546C"/>
    <w:rsid w:val="006C5714"/>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EB3"/>
    <w:rsid w:val="006D196B"/>
    <w:rsid w:val="006D19FF"/>
    <w:rsid w:val="006D1A4F"/>
    <w:rsid w:val="006D1ABC"/>
    <w:rsid w:val="006D1BBB"/>
    <w:rsid w:val="006D1D51"/>
    <w:rsid w:val="006D26AA"/>
    <w:rsid w:val="006D3705"/>
    <w:rsid w:val="006D3A9C"/>
    <w:rsid w:val="006D41E5"/>
    <w:rsid w:val="006D42E9"/>
    <w:rsid w:val="006D4418"/>
    <w:rsid w:val="006D500A"/>
    <w:rsid w:val="006D5065"/>
    <w:rsid w:val="006D50ED"/>
    <w:rsid w:val="006D554C"/>
    <w:rsid w:val="006D590C"/>
    <w:rsid w:val="006D5B95"/>
    <w:rsid w:val="006D621A"/>
    <w:rsid w:val="006D62C1"/>
    <w:rsid w:val="006D6BE9"/>
    <w:rsid w:val="006D6DC7"/>
    <w:rsid w:val="006D71A7"/>
    <w:rsid w:val="006D7B33"/>
    <w:rsid w:val="006D7C79"/>
    <w:rsid w:val="006D7DE1"/>
    <w:rsid w:val="006D7FD0"/>
    <w:rsid w:val="006E0459"/>
    <w:rsid w:val="006E05B4"/>
    <w:rsid w:val="006E0BB2"/>
    <w:rsid w:val="006E0DB5"/>
    <w:rsid w:val="006E17EE"/>
    <w:rsid w:val="006E1F69"/>
    <w:rsid w:val="006E1F8C"/>
    <w:rsid w:val="006E2A11"/>
    <w:rsid w:val="006E2C66"/>
    <w:rsid w:val="006E2C7D"/>
    <w:rsid w:val="006E2CD9"/>
    <w:rsid w:val="006E2D66"/>
    <w:rsid w:val="006E321D"/>
    <w:rsid w:val="006E3644"/>
    <w:rsid w:val="006E3702"/>
    <w:rsid w:val="006E3BE1"/>
    <w:rsid w:val="006E402B"/>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2F3"/>
    <w:rsid w:val="006F343A"/>
    <w:rsid w:val="006F344D"/>
    <w:rsid w:val="006F3A23"/>
    <w:rsid w:val="006F3B2D"/>
    <w:rsid w:val="006F3BB8"/>
    <w:rsid w:val="006F4287"/>
    <w:rsid w:val="006F514C"/>
    <w:rsid w:val="006F537F"/>
    <w:rsid w:val="006F5564"/>
    <w:rsid w:val="006F56B2"/>
    <w:rsid w:val="006F5C29"/>
    <w:rsid w:val="006F5E34"/>
    <w:rsid w:val="006F6309"/>
    <w:rsid w:val="006F6336"/>
    <w:rsid w:val="006F667A"/>
    <w:rsid w:val="006F6949"/>
    <w:rsid w:val="006F6C7C"/>
    <w:rsid w:val="006F6CAB"/>
    <w:rsid w:val="006F6FB0"/>
    <w:rsid w:val="006F73D2"/>
    <w:rsid w:val="006F7830"/>
    <w:rsid w:val="006F79F6"/>
    <w:rsid w:val="006F7ACC"/>
    <w:rsid w:val="006F7DB3"/>
    <w:rsid w:val="00700232"/>
    <w:rsid w:val="00700F91"/>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5E39"/>
    <w:rsid w:val="007069AC"/>
    <w:rsid w:val="007069D7"/>
    <w:rsid w:val="00706AFB"/>
    <w:rsid w:val="00707142"/>
    <w:rsid w:val="007077B2"/>
    <w:rsid w:val="007078B9"/>
    <w:rsid w:val="00707A8E"/>
    <w:rsid w:val="00707B71"/>
    <w:rsid w:val="00707C7B"/>
    <w:rsid w:val="007105A4"/>
    <w:rsid w:val="00711626"/>
    <w:rsid w:val="00711913"/>
    <w:rsid w:val="00711E68"/>
    <w:rsid w:val="007122F9"/>
    <w:rsid w:val="00712426"/>
    <w:rsid w:val="00712692"/>
    <w:rsid w:val="00712930"/>
    <w:rsid w:val="00714947"/>
    <w:rsid w:val="00714B0A"/>
    <w:rsid w:val="007150EC"/>
    <w:rsid w:val="00715D2F"/>
    <w:rsid w:val="00715E05"/>
    <w:rsid w:val="00715E56"/>
    <w:rsid w:val="00715EED"/>
    <w:rsid w:val="00716A3C"/>
    <w:rsid w:val="00716CE8"/>
    <w:rsid w:val="00716DDB"/>
    <w:rsid w:val="007171C3"/>
    <w:rsid w:val="0071725A"/>
    <w:rsid w:val="00720604"/>
    <w:rsid w:val="00720B70"/>
    <w:rsid w:val="00720C63"/>
    <w:rsid w:val="00720FA8"/>
    <w:rsid w:val="0072104B"/>
    <w:rsid w:val="007213B3"/>
    <w:rsid w:val="00721A42"/>
    <w:rsid w:val="00721D3F"/>
    <w:rsid w:val="007221DB"/>
    <w:rsid w:val="007224E2"/>
    <w:rsid w:val="007226CA"/>
    <w:rsid w:val="00722783"/>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E24"/>
    <w:rsid w:val="00726856"/>
    <w:rsid w:val="00727943"/>
    <w:rsid w:val="00727C0F"/>
    <w:rsid w:val="00727C3B"/>
    <w:rsid w:val="00727CF0"/>
    <w:rsid w:val="00727DED"/>
    <w:rsid w:val="0073003B"/>
    <w:rsid w:val="00730284"/>
    <w:rsid w:val="007306C8"/>
    <w:rsid w:val="007306E1"/>
    <w:rsid w:val="00730CCD"/>
    <w:rsid w:val="00730E6A"/>
    <w:rsid w:val="007310A5"/>
    <w:rsid w:val="00731655"/>
    <w:rsid w:val="0073220D"/>
    <w:rsid w:val="00732215"/>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FD5"/>
    <w:rsid w:val="00741793"/>
    <w:rsid w:val="00741F6B"/>
    <w:rsid w:val="00742338"/>
    <w:rsid w:val="00742496"/>
    <w:rsid w:val="007425C9"/>
    <w:rsid w:val="007426C4"/>
    <w:rsid w:val="007430DB"/>
    <w:rsid w:val="00743A5D"/>
    <w:rsid w:val="00743AAF"/>
    <w:rsid w:val="00743EBE"/>
    <w:rsid w:val="00743ECF"/>
    <w:rsid w:val="00744208"/>
    <w:rsid w:val="00744339"/>
    <w:rsid w:val="0074472A"/>
    <w:rsid w:val="007449AB"/>
    <w:rsid w:val="00744B50"/>
    <w:rsid w:val="00744C59"/>
    <w:rsid w:val="00745738"/>
    <w:rsid w:val="00745AD5"/>
    <w:rsid w:val="007460E3"/>
    <w:rsid w:val="007468A9"/>
    <w:rsid w:val="0074690C"/>
    <w:rsid w:val="00746B45"/>
    <w:rsid w:val="00746CB2"/>
    <w:rsid w:val="007471C5"/>
    <w:rsid w:val="00747555"/>
    <w:rsid w:val="00747D12"/>
    <w:rsid w:val="00747F02"/>
    <w:rsid w:val="0075044F"/>
    <w:rsid w:val="00750875"/>
    <w:rsid w:val="00750E5B"/>
    <w:rsid w:val="0075108E"/>
    <w:rsid w:val="007514D9"/>
    <w:rsid w:val="007515DB"/>
    <w:rsid w:val="007518E4"/>
    <w:rsid w:val="00751AB8"/>
    <w:rsid w:val="00751ACC"/>
    <w:rsid w:val="00751B11"/>
    <w:rsid w:val="00751E46"/>
    <w:rsid w:val="00751E63"/>
    <w:rsid w:val="00751EFD"/>
    <w:rsid w:val="0075244D"/>
    <w:rsid w:val="00752987"/>
    <w:rsid w:val="007529EA"/>
    <w:rsid w:val="007530BF"/>
    <w:rsid w:val="007532E0"/>
    <w:rsid w:val="0075448A"/>
    <w:rsid w:val="007546D2"/>
    <w:rsid w:val="00755B9B"/>
    <w:rsid w:val="0075662A"/>
    <w:rsid w:val="00756BBE"/>
    <w:rsid w:val="00756FF0"/>
    <w:rsid w:val="007570BE"/>
    <w:rsid w:val="007571EC"/>
    <w:rsid w:val="00757208"/>
    <w:rsid w:val="007573DE"/>
    <w:rsid w:val="00757471"/>
    <w:rsid w:val="007609E1"/>
    <w:rsid w:val="00761C86"/>
    <w:rsid w:val="00761E9A"/>
    <w:rsid w:val="0076276E"/>
    <w:rsid w:val="0076282C"/>
    <w:rsid w:val="00763960"/>
    <w:rsid w:val="00763A2B"/>
    <w:rsid w:val="00763D44"/>
    <w:rsid w:val="00763F08"/>
    <w:rsid w:val="00764501"/>
    <w:rsid w:val="007646EA"/>
    <w:rsid w:val="00764941"/>
    <w:rsid w:val="00764BEF"/>
    <w:rsid w:val="007652CB"/>
    <w:rsid w:val="007652FF"/>
    <w:rsid w:val="00765A80"/>
    <w:rsid w:val="00765CD1"/>
    <w:rsid w:val="00766AF1"/>
    <w:rsid w:val="00766B9F"/>
    <w:rsid w:val="00766DC6"/>
    <w:rsid w:val="00766E12"/>
    <w:rsid w:val="00767187"/>
    <w:rsid w:val="007671D8"/>
    <w:rsid w:val="00767394"/>
    <w:rsid w:val="00767529"/>
    <w:rsid w:val="00767AB0"/>
    <w:rsid w:val="0077021D"/>
    <w:rsid w:val="00770363"/>
    <w:rsid w:val="00770C2E"/>
    <w:rsid w:val="007711CF"/>
    <w:rsid w:val="007714FB"/>
    <w:rsid w:val="0077163B"/>
    <w:rsid w:val="00771BED"/>
    <w:rsid w:val="00772595"/>
    <w:rsid w:val="00772677"/>
    <w:rsid w:val="00773011"/>
    <w:rsid w:val="007730B2"/>
    <w:rsid w:val="00773A23"/>
    <w:rsid w:val="00774281"/>
    <w:rsid w:val="00774383"/>
    <w:rsid w:val="0077439E"/>
    <w:rsid w:val="007743FA"/>
    <w:rsid w:val="00774580"/>
    <w:rsid w:val="00774757"/>
    <w:rsid w:val="007748E2"/>
    <w:rsid w:val="00774B56"/>
    <w:rsid w:val="00774C4B"/>
    <w:rsid w:val="00774DF7"/>
    <w:rsid w:val="00774E1F"/>
    <w:rsid w:val="00774ED9"/>
    <w:rsid w:val="007755AD"/>
    <w:rsid w:val="00775947"/>
    <w:rsid w:val="00775B7E"/>
    <w:rsid w:val="00775C4B"/>
    <w:rsid w:val="007760D4"/>
    <w:rsid w:val="00776216"/>
    <w:rsid w:val="00776E41"/>
    <w:rsid w:val="0077790E"/>
    <w:rsid w:val="007779CF"/>
    <w:rsid w:val="00777D87"/>
    <w:rsid w:val="00777EC3"/>
    <w:rsid w:val="00780086"/>
    <w:rsid w:val="00780159"/>
    <w:rsid w:val="007801C9"/>
    <w:rsid w:val="007805C7"/>
    <w:rsid w:val="007806B1"/>
    <w:rsid w:val="00780A52"/>
    <w:rsid w:val="0078156D"/>
    <w:rsid w:val="00781866"/>
    <w:rsid w:val="00781EA8"/>
    <w:rsid w:val="00782107"/>
    <w:rsid w:val="00782169"/>
    <w:rsid w:val="007826BA"/>
    <w:rsid w:val="00782D65"/>
    <w:rsid w:val="00783E78"/>
    <w:rsid w:val="00783F40"/>
    <w:rsid w:val="007841E6"/>
    <w:rsid w:val="0078462A"/>
    <w:rsid w:val="007846CE"/>
    <w:rsid w:val="00784741"/>
    <w:rsid w:val="00784935"/>
    <w:rsid w:val="00784FEF"/>
    <w:rsid w:val="007857CC"/>
    <w:rsid w:val="00785A04"/>
    <w:rsid w:val="00785AA1"/>
    <w:rsid w:val="00785CBF"/>
    <w:rsid w:val="0078706F"/>
    <w:rsid w:val="00787348"/>
    <w:rsid w:val="00787393"/>
    <w:rsid w:val="007873E8"/>
    <w:rsid w:val="00787A10"/>
    <w:rsid w:val="00787CB2"/>
    <w:rsid w:val="00787F5B"/>
    <w:rsid w:val="00790371"/>
    <w:rsid w:val="00790825"/>
    <w:rsid w:val="007908A6"/>
    <w:rsid w:val="00790D61"/>
    <w:rsid w:val="007913ED"/>
    <w:rsid w:val="007917F4"/>
    <w:rsid w:val="00791E03"/>
    <w:rsid w:val="00791E1B"/>
    <w:rsid w:val="00792086"/>
    <w:rsid w:val="00792A11"/>
    <w:rsid w:val="00792A6A"/>
    <w:rsid w:val="00793530"/>
    <w:rsid w:val="0079360A"/>
    <w:rsid w:val="00793860"/>
    <w:rsid w:val="00793D35"/>
    <w:rsid w:val="007940D9"/>
    <w:rsid w:val="007941EC"/>
    <w:rsid w:val="0079421F"/>
    <w:rsid w:val="00794773"/>
    <w:rsid w:val="00794C3B"/>
    <w:rsid w:val="00795990"/>
    <w:rsid w:val="00795D75"/>
    <w:rsid w:val="00795DB0"/>
    <w:rsid w:val="00796880"/>
    <w:rsid w:val="007A091C"/>
    <w:rsid w:val="007A09EF"/>
    <w:rsid w:val="007A0D4D"/>
    <w:rsid w:val="007A0DAE"/>
    <w:rsid w:val="007A1305"/>
    <w:rsid w:val="007A1E4A"/>
    <w:rsid w:val="007A26BF"/>
    <w:rsid w:val="007A3660"/>
    <w:rsid w:val="007A3754"/>
    <w:rsid w:val="007A3ED2"/>
    <w:rsid w:val="007A4A04"/>
    <w:rsid w:val="007A4A07"/>
    <w:rsid w:val="007A4ADA"/>
    <w:rsid w:val="007A4D4F"/>
    <w:rsid w:val="007A4FEC"/>
    <w:rsid w:val="007A52D5"/>
    <w:rsid w:val="007A5523"/>
    <w:rsid w:val="007A587C"/>
    <w:rsid w:val="007A5933"/>
    <w:rsid w:val="007A6351"/>
    <w:rsid w:val="007A68A1"/>
    <w:rsid w:val="007A6CA0"/>
    <w:rsid w:val="007A70E6"/>
    <w:rsid w:val="007A78F0"/>
    <w:rsid w:val="007B044E"/>
    <w:rsid w:val="007B062A"/>
    <w:rsid w:val="007B096F"/>
    <w:rsid w:val="007B0CBB"/>
    <w:rsid w:val="007B1296"/>
    <w:rsid w:val="007B13EC"/>
    <w:rsid w:val="007B1CCF"/>
    <w:rsid w:val="007B1D26"/>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883"/>
    <w:rsid w:val="007B692C"/>
    <w:rsid w:val="007B72DF"/>
    <w:rsid w:val="007B7F56"/>
    <w:rsid w:val="007C044B"/>
    <w:rsid w:val="007C05D5"/>
    <w:rsid w:val="007C1264"/>
    <w:rsid w:val="007C15CB"/>
    <w:rsid w:val="007C17C8"/>
    <w:rsid w:val="007C18CA"/>
    <w:rsid w:val="007C2177"/>
    <w:rsid w:val="007C3E08"/>
    <w:rsid w:val="007C4407"/>
    <w:rsid w:val="007C4564"/>
    <w:rsid w:val="007C4864"/>
    <w:rsid w:val="007C48EB"/>
    <w:rsid w:val="007C4A40"/>
    <w:rsid w:val="007C4C4E"/>
    <w:rsid w:val="007C4F75"/>
    <w:rsid w:val="007C558E"/>
    <w:rsid w:val="007C6151"/>
    <w:rsid w:val="007C6350"/>
    <w:rsid w:val="007C6385"/>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9D9"/>
    <w:rsid w:val="007D3E12"/>
    <w:rsid w:val="007D3EC2"/>
    <w:rsid w:val="007D3FDC"/>
    <w:rsid w:val="007D4535"/>
    <w:rsid w:val="007D45FF"/>
    <w:rsid w:val="007D4E35"/>
    <w:rsid w:val="007D5F9F"/>
    <w:rsid w:val="007D6208"/>
    <w:rsid w:val="007D630B"/>
    <w:rsid w:val="007D654A"/>
    <w:rsid w:val="007D6AF8"/>
    <w:rsid w:val="007D6C8C"/>
    <w:rsid w:val="007D7416"/>
    <w:rsid w:val="007D7923"/>
    <w:rsid w:val="007D7D5D"/>
    <w:rsid w:val="007E015D"/>
    <w:rsid w:val="007E057B"/>
    <w:rsid w:val="007E0C0B"/>
    <w:rsid w:val="007E0C1A"/>
    <w:rsid w:val="007E0C74"/>
    <w:rsid w:val="007E12C0"/>
    <w:rsid w:val="007E172A"/>
    <w:rsid w:val="007E1879"/>
    <w:rsid w:val="007E1C79"/>
    <w:rsid w:val="007E1D95"/>
    <w:rsid w:val="007E1DCB"/>
    <w:rsid w:val="007E1EA6"/>
    <w:rsid w:val="007E205A"/>
    <w:rsid w:val="007E2341"/>
    <w:rsid w:val="007E259A"/>
    <w:rsid w:val="007E2711"/>
    <w:rsid w:val="007E35CE"/>
    <w:rsid w:val="007E3A80"/>
    <w:rsid w:val="007E3ED7"/>
    <w:rsid w:val="007E3F74"/>
    <w:rsid w:val="007E41EC"/>
    <w:rsid w:val="007E41F0"/>
    <w:rsid w:val="007E452D"/>
    <w:rsid w:val="007E4B9B"/>
    <w:rsid w:val="007E5161"/>
    <w:rsid w:val="007E53FD"/>
    <w:rsid w:val="007E57B9"/>
    <w:rsid w:val="007E5839"/>
    <w:rsid w:val="007E5BB1"/>
    <w:rsid w:val="007E5C27"/>
    <w:rsid w:val="007E5E56"/>
    <w:rsid w:val="007E5F33"/>
    <w:rsid w:val="007E62B9"/>
    <w:rsid w:val="007E6330"/>
    <w:rsid w:val="007E66B4"/>
    <w:rsid w:val="007E6923"/>
    <w:rsid w:val="007E71FC"/>
    <w:rsid w:val="007E7CB9"/>
    <w:rsid w:val="007F0788"/>
    <w:rsid w:val="007F082D"/>
    <w:rsid w:val="007F096D"/>
    <w:rsid w:val="007F1C10"/>
    <w:rsid w:val="007F1FA5"/>
    <w:rsid w:val="007F2033"/>
    <w:rsid w:val="007F2C09"/>
    <w:rsid w:val="007F3584"/>
    <w:rsid w:val="007F35B8"/>
    <w:rsid w:val="007F37C4"/>
    <w:rsid w:val="007F3D57"/>
    <w:rsid w:val="007F3EE9"/>
    <w:rsid w:val="007F3F94"/>
    <w:rsid w:val="007F418E"/>
    <w:rsid w:val="007F4231"/>
    <w:rsid w:val="007F461D"/>
    <w:rsid w:val="007F471A"/>
    <w:rsid w:val="007F4E9D"/>
    <w:rsid w:val="007F50A1"/>
    <w:rsid w:val="007F5351"/>
    <w:rsid w:val="007F596C"/>
    <w:rsid w:val="007F5AFA"/>
    <w:rsid w:val="007F5F75"/>
    <w:rsid w:val="007F60A4"/>
    <w:rsid w:val="007F61E6"/>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7F7B7E"/>
    <w:rsid w:val="00801137"/>
    <w:rsid w:val="00801165"/>
    <w:rsid w:val="00801315"/>
    <w:rsid w:val="008019E2"/>
    <w:rsid w:val="008023AB"/>
    <w:rsid w:val="00802477"/>
    <w:rsid w:val="00802666"/>
    <w:rsid w:val="00802814"/>
    <w:rsid w:val="00802879"/>
    <w:rsid w:val="00802AF7"/>
    <w:rsid w:val="00802B60"/>
    <w:rsid w:val="00802F77"/>
    <w:rsid w:val="00803755"/>
    <w:rsid w:val="0080454C"/>
    <w:rsid w:val="0080462C"/>
    <w:rsid w:val="00804B19"/>
    <w:rsid w:val="00805061"/>
    <w:rsid w:val="008052CC"/>
    <w:rsid w:val="0080543A"/>
    <w:rsid w:val="00805446"/>
    <w:rsid w:val="00805669"/>
    <w:rsid w:val="00805704"/>
    <w:rsid w:val="00805C53"/>
    <w:rsid w:val="00805DB2"/>
    <w:rsid w:val="00806214"/>
    <w:rsid w:val="00806397"/>
    <w:rsid w:val="00806684"/>
    <w:rsid w:val="0080686D"/>
    <w:rsid w:val="00806BCE"/>
    <w:rsid w:val="008074B3"/>
    <w:rsid w:val="00807748"/>
    <w:rsid w:val="00807B91"/>
    <w:rsid w:val="00807F7F"/>
    <w:rsid w:val="0081021A"/>
    <w:rsid w:val="00810A00"/>
    <w:rsid w:val="00810AB4"/>
    <w:rsid w:val="00810B99"/>
    <w:rsid w:val="00810EE3"/>
    <w:rsid w:val="00810F35"/>
    <w:rsid w:val="008110B9"/>
    <w:rsid w:val="008110D5"/>
    <w:rsid w:val="0081146D"/>
    <w:rsid w:val="008116DC"/>
    <w:rsid w:val="00811DED"/>
    <w:rsid w:val="0081255D"/>
    <w:rsid w:val="008125D6"/>
    <w:rsid w:val="0081261A"/>
    <w:rsid w:val="00812A5E"/>
    <w:rsid w:val="00813060"/>
    <w:rsid w:val="00813C48"/>
    <w:rsid w:val="00813EF4"/>
    <w:rsid w:val="0081409C"/>
    <w:rsid w:val="008148C9"/>
    <w:rsid w:val="00814A47"/>
    <w:rsid w:val="00814A87"/>
    <w:rsid w:val="008156FA"/>
    <w:rsid w:val="00815CB1"/>
    <w:rsid w:val="0081704E"/>
    <w:rsid w:val="008176F4"/>
    <w:rsid w:val="00817A4A"/>
    <w:rsid w:val="00820050"/>
    <w:rsid w:val="008200CA"/>
    <w:rsid w:val="0082034C"/>
    <w:rsid w:val="008204EC"/>
    <w:rsid w:val="0082130E"/>
    <w:rsid w:val="00821C19"/>
    <w:rsid w:val="008228D3"/>
    <w:rsid w:val="00822B13"/>
    <w:rsid w:val="00822BF6"/>
    <w:rsid w:val="0082391E"/>
    <w:rsid w:val="00823ADF"/>
    <w:rsid w:val="00823E6B"/>
    <w:rsid w:val="00824194"/>
    <w:rsid w:val="0082495A"/>
    <w:rsid w:val="00824DA3"/>
    <w:rsid w:val="00824E1F"/>
    <w:rsid w:val="008250A0"/>
    <w:rsid w:val="00825964"/>
    <w:rsid w:val="00825AC8"/>
    <w:rsid w:val="00825B54"/>
    <w:rsid w:val="00826216"/>
    <w:rsid w:val="008272FA"/>
    <w:rsid w:val="0082735D"/>
    <w:rsid w:val="0083000C"/>
    <w:rsid w:val="00830D60"/>
    <w:rsid w:val="008310C7"/>
    <w:rsid w:val="008314CD"/>
    <w:rsid w:val="00831777"/>
    <w:rsid w:val="00831B43"/>
    <w:rsid w:val="00831EF2"/>
    <w:rsid w:val="00832103"/>
    <w:rsid w:val="008324F0"/>
    <w:rsid w:val="00832DD0"/>
    <w:rsid w:val="00832EE7"/>
    <w:rsid w:val="00833039"/>
    <w:rsid w:val="00833345"/>
    <w:rsid w:val="0083376A"/>
    <w:rsid w:val="00833AC5"/>
    <w:rsid w:val="00833D38"/>
    <w:rsid w:val="00833EA7"/>
    <w:rsid w:val="008349AB"/>
    <w:rsid w:val="00835714"/>
    <w:rsid w:val="0083595F"/>
    <w:rsid w:val="00835E73"/>
    <w:rsid w:val="008363BA"/>
    <w:rsid w:val="00836468"/>
    <w:rsid w:val="00836EBF"/>
    <w:rsid w:val="008402BB"/>
    <w:rsid w:val="00840788"/>
    <w:rsid w:val="0084093E"/>
    <w:rsid w:val="00841251"/>
    <w:rsid w:val="008413B2"/>
    <w:rsid w:val="0084182B"/>
    <w:rsid w:val="0084185E"/>
    <w:rsid w:val="00841ADC"/>
    <w:rsid w:val="00841CC5"/>
    <w:rsid w:val="00841D6D"/>
    <w:rsid w:val="00841DA0"/>
    <w:rsid w:val="008428EB"/>
    <w:rsid w:val="00842C3F"/>
    <w:rsid w:val="00842FE0"/>
    <w:rsid w:val="0084302E"/>
    <w:rsid w:val="008430B1"/>
    <w:rsid w:val="008439EE"/>
    <w:rsid w:val="00843D1D"/>
    <w:rsid w:val="008440E9"/>
    <w:rsid w:val="008440FE"/>
    <w:rsid w:val="00844B9E"/>
    <w:rsid w:val="00844C8F"/>
    <w:rsid w:val="00844CB0"/>
    <w:rsid w:val="008453F6"/>
    <w:rsid w:val="008456E7"/>
    <w:rsid w:val="00845BB6"/>
    <w:rsid w:val="00845D6B"/>
    <w:rsid w:val="008467CB"/>
    <w:rsid w:val="008469D4"/>
    <w:rsid w:val="00846AC5"/>
    <w:rsid w:val="00846D28"/>
    <w:rsid w:val="00847067"/>
    <w:rsid w:val="0084751F"/>
    <w:rsid w:val="00847C4B"/>
    <w:rsid w:val="008505D5"/>
    <w:rsid w:val="008507F8"/>
    <w:rsid w:val="008508CC"/>
    <w:rsid w:val="00850B64"/>
    <w:rsid w:val="00850EC9"/>
    <w:rsid w:val="00851234"/>
    <w:rsid w:val="00851476"/>
    <w:rsid w:val="0085149E"/>
    <w:rsid w:val="0085152B"/>
    <w:rsid w:val="00851BD3"/>
    <w:rsid w:val="0085292F"/>
    <w:rsid w:val="00852EA2"/>
    <w:rsid w:val="00852F54"/>
    <w:rsid w:val="00852FD6"/>
    <w:rsid w:val="00853387"/>
    <w:rsid w:val="00853F19"/>
    <w:rsid w:val="0085438E"/>
    <w:rsid w:val="008555D3"/>
    <w:rsid w:val="00856ADA"/>
    <w:rsid w:val="00856E80"/>
    <w:rsid w:val="0085717F"/>
    <w:rsid w:val="008572F7"/>
    <w:rsid w:val="00857707"/>
    <w:rsid w:val="00857889"/>
    <w:rsid w:val="00857A40"/>
    <w:rsid w:val="00857AA2"/>
    <w:rsid w:val="00857C5D"/>
    <w:rsid w:val="00857CA7"/>
    <w:rsid w:val="00860692"/>
    <w:rsid w:val="00860C7A"/>
    <w:rsid w:val="008619A0"/>
    <w:rsid w:val="00861D31"/>
    <w:rsid w:val="00861E4E"/>
    <w:rsid w:val="008622AC"/>
    <w:rsid w:val="00862639"/>
    <w:rsid w:val="00862661"/>
    <w:rsid w:val="00862CE4"/>
    <w:rsid w:val="00863396"/>
    <w:rsid w:val="008634C0"/>
    <w:rsid w:val="0086357A"/>
    <w:rsid w:val="008635AD"/>
    <w:rsid w:val="008635BA"/>
    <w:rsid w:val="00864457"/>
    <w:rsid w:val="00864640"/>
    <w:rsid w:val="008647F5"/>
    <w:rsid w:val="00865798"/>
    <w:rsid w:val="00865C80"/>
    <w:rsid w:val="008663F1"/>
    <w:rsid w:val="00866557"/>
    <w:rsid w:val="008668BA"/>
    <w:rsid w:val="00866C23"/>
    <w:rsid w:val="00866CAE"/>
    <w:rsid w:val="00866FC2"/>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345A"/>
    <w:rsid w:val="00873D9C"/>
    <w:rsid w:val="00873DE4"/>
    <w:rsid w:val="00873E64"/>
    <w:rsid w:val="0087457D"/>
    <w:rsid w:val="00874764"/>
    <w:rsid w:val="0087477B"/>
    <w:rsid w:val="00874890"/>
    <w:rsid w:val="008749C3"/>
    <w:rsid w:val="00875583"/>
    <w:rsid w:val="00875B9B"/>
    <w:rsid w:val="00875BDC"/>
    <w:rsid w:val="008761AE"/>
    <w:rsid w:val="00876CBF"/>
    <w:rsid w:val="0087703E"/>
    <w:rsid w:val="008774D4"/>
    <w:rsid w:val="00877C12"/>
    <w:rsid w:val="00877E95"/>
    <w:rsid w:val="008805D7"/>
    <w:rsid w:val="008806E1"/>
    <w:rsid w:val="00880857"/>
    <w:rsid w:val="008808AA"/>
    <w:rsid w:val="0088097E"/>
    <w:rsid w:val="00880FAD"/>
    <w:rsid w:val="00880FEC"/>
    <w:rsid w:val="00881143"/>
    <w:rsid w:val="00881596"/>
    <w:rsid w:val="008815A8"/>
    <w:rsid w:val="008815FB"/>
    <w:rsid w:val="0088177F"/>
    <w:rsid w:val="00881A3C"/>
    <w:rsid w:val="00881FE7"/>
    <w:rsid w:val="008820B5"/>
    <w:rsid w:val="0088320A"/>
    <w:rsid w:val="008833DB"/>
    <w:rsid w:val="00883BD6"/>
    <w:rsid w:val="00883D12"/>
    <w:rsid w:val="00884654"/>
    <w:rsid w:val="00884A8B"/>
    <w:rsid w:val="00884E22"/>
    <w:rsid w:val="00885203"/>
    <w:rsid w:val="0088526E"/>
    <w:rsid w:val="0088674C"/>
    <w:rsid w:val="0088678C"/>
    <w:rsid w:val="008871F8"/>
    <w:rsid w:val="00887659"/>
    <w:rsid w:val="0089033E"/>
    <w:rsid w:val="00890533"/>
    <w:rsid w:val="008905DB"/>
    <w:rsid w:val="008909F8"/>
    <w:rsid w:val="00890D85"/>
    <w:rsid w:val="00891170"/>
    <w:rsid w:val="00891363"/>
    <w:rsid w:val="00891364"/>
    <w:rsid w:val="0089166E"/>
    <w:rsid w:val="008916B8"/>
    <w:rsid w:val="00891A7B"/>
    <w:rsid w:val="00892D64"/>
    <w:rsid w:val="008934F0"/>
    <w:rsid w:val="00893927"/>
    <w:rsid w:val="008939BB"/>
    <w:rsid w:val="00893B58"/>
    <w:rsid w:val="008941D6"/>
    <w:rsid w:val="00894783"/>
    <w:rsid w:val="00894D9B"/>
    <w:rsid w:val="00894F56"/>
    <w:rsid w:val="008956F9"/>
    <w:rsid w:val="008958CD"/>
    <w:rsid w:val="00895A1E"/>
    <w:rsid w:val="00895CC9"/>
    <w:rsid w:val="00895DF8"/>
    <w:rsid w:val="00896E1A"/>
    <w:rsid w:val="00897208"/>
    <w:rsid w:val="00897448"/>
    <w:rsid w:val="00897671"/>
    <w:rsid w:val="0089777B"/>
    <w:rsid w:val="00897B75"/>
    <w:rsid w:val="008A007A"/>
    <w:rsid w:val="008A0084"/>
    <w:rsid w:val="008A0CDA"/>
    <w:rsid w:val="008A0E1B"/>
    <w:rsid w:val="008A18D4"/>
    <w:rsid w:val="008A1FE2"/>
    <w:rsid w:val="008A202A"/>
    <w:rsid w:val="008A2894"/>
    <w:rsid w:val="008A2918"/>
    <w:rsid w:val="008A2FDD"/>
    <w:rsid w:val="008A348F"/>
    <w:rsid w:val="008A3AA2"/>
    <w:rsid w:val="008A4156"/>
    <w:rsid w:val="008A51A8"/>
    <w:rsid w:val="008A54AF"/>
    <w:rsid w:val="008A559A"/>
    <w:rsid w:val="008A575A"/>
    <w:rsid w:val="008A576C"/>
    <w:rsid w:val="008A5E18"/>
    <w:rsid w:val="008A640C"/>
    <w:rsid w:val="008A6442"/>
    <w:rsid w:val="008A694D"/>
    <w:rsid w:val="008A69A6"/>
    <w:rsid w:val="008A7383"/>
    <w:rsid w:val="008A75CC"/>
    <w:rsid w:val="008A76AE"/>
    <w:rsid w:val="008A7F48"/>
    <w:rsid w:val="008B0840"/>
    <w:rsid w:val="008B0DBA"/>
    <w:rsid w:val="008B0FA2"/>
    <w:rsid w:val="008B1998"/>
    <w:rsid w:val="008B1CC6"/>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1D0"/>
    <w:rsid w:val="008C0CCB"/>
    <w:rsid w:val="008C1363"/>
    <w:rsid w:val="008C1492"/>
    <w:rsid w:val="008C15C3"/>
    <w:rsid w:val="008C18BF"/>
    <w:rsid w:val="008C1A13"/>
    <w:rsid w:val="008C1C2C"/>
    <w:rsid w:val="008C21D2"/>
    <w:rsid w:val="008C2527"/>
    <w:rsid w:val="008C2669"/>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C7C95"/>
    <w:rsid w:val="008C7DE4"/>
    <w:rsid w:val="008D0804"/>
    <w:rsid w:val="008D095F"/>
    <w:rsid w:val="008D1144"/>
    <w:rsid w:val="008D191F"/>
    <w:rsid w:val="008D195A"/>
    <w:rsid w:val="008D1C3A"/>
    <w:rsid w:val="008D1E76"/>
    <w:rsid w:val="008D1F00"/>
    <w:rsid w:val="008D1FE0"/>
    <w:rsid w:val="008D2565"/>
    <w:rsid w:val="008D26D1"/>
    <w:rsid w:val="008D2BDB"/>
    <w:rsid w:val="008D2DA6"/>
    <w:rsid w:val="008D2DEA"/>
    <w:rsid w:val="008D2FF3"/>
    <w:rsid w:val="008D3C18"/>
    <w:rsid w:val="008D3FFC"/>
    <w:rsid w:val="008D4221"/>
    <w:rsid w:val="008D4435"/>
    <w:rsid w:val="008D4462"/>
    <w:rsid w:val="008D46DE"/>
    <w:rsid w:val="008D4B80"/>
    <w:rsid w:val="008D4D24"/>
    <w:rsid w:val="008D4D4F"/>
    <w:rsid w:val="008D4E20"/>
    <w:rsid w:val="008D5110"/>
    <w:rsid w:val="008D584C"/>
    <w:rsid w:val="008D5B9E"/>
    <w:rsid w:val="008D5C64"/>
    <w:rsid w:val="008D6082"/>
    <w:rsid w:val="008D62A1"/>
    <w:rsid w:val="008D6802"/>
    <w:rsid w:val="008D6AC9"/>
    <w:rsid w:val="008D6D01"/>
    <w:rsid w:val="008D7014"/>
    <w:rsid w:val="008D7060"/>
    <w:rsid w:val="008D7342"/>
    <w:rsid w:val="008D76F9"/>
    <w:rsid w:val="008D779D"/>
    <w:rsid w:val="008D7A12"/>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5C6"/>
    <w:rsid w:val="008E3843"/>
    <w:rsid w:val="008E3859"/>
    <w:rsid w:val="008E3911"/>
    <w:rsid w:val="008E39AD"/>
    <w:rsid w:val="008E3F64"/>
    <w:rsid w:val="008E41E1"/>
    <w:rsid w:val="008E42F4"/>
    <w:rsid w:val="008E4452"/>
    <w:rsid w:val="008E4F3E"/>
    <w:rsid w:val="008E5607"/>
    <w:rsid w:val="008E58F2"/>
    <w:rsid w:val="008E5A57"/>
    <w:rsid w:val="008E60D5"/>
    <w:rsid w:val="008E6215"/>
    <w:rsid w:val="008E6675"/>
    <w:rsid w:val="008E70B2"/>
    <w:rsid w:val="008E71A0"/>
    <w:rsid w:val="008E73B9"/>
    <w:rsid w:val="008E7617"/>
    <w:rsid w:val="008E76E2"/>
    <w:rsid w:val="008E780D"/>
    <w:rsid w:val="008F07DD"/>
    <w:rsid w:val="008F0C4E"/>
    <w:rsid w:val="008F0C98"/>
    <w:rsid w:val="008F0E4A"/>
    <w:rsid w:val="008F16DE"/>
    <w:rsid w:val="008F1BB6"/>
    <w:rsid w:val="008F21CD"/>
    <w:rsid w:val="008F252A"/>
    <w:rsid w:val="008F2645"/>
    <w:rsid w:val="008F27F1"/>
    <w:rsid w:val="008F2AA1"/>
    <w:rsid w:val="008F384F"/>
    <w:rsid w:val="008F3A32"/>
    <w:rsid w:val="008F3A69"/>
    <w:rsid w:val="008F3B1A"/>
    <w:rsid w:val="008F44AB"/>
    <w:rsid w:val="008F4631"/>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A68"/>
    <w:rsid w:val="00901B5E"/>
    <w:rsid w:val="00901F06"/>
    <w:rsid w:val="00902153"/>
    <w:rsid w:val="00902972"/>
    <w:rsid w:val="00902F03"/>
    <w:rsid w:val="009034EE"/>
    <w:rsid w:val="0090438F"/>
    <w:rsid w:val="00904765"/>
    <w:rsid w:val="00904CF1"/>
    <w:rsid w:val="00904FF3"/>
    <w:rsid w:val="009051EA"/>
    <w:rsid w:val="00905740"/>
    <w:rsid w:val="00905DE2"/>
    <w:rsid w:val="0090677A"/>
    <w:rsid w:val="00906B08"/>
    <w:rsid w:val="00906CA7"/>
    <w:rsid w:val="00907472"/>
    <w:rsid w:val="009100E8"/>
    <w:rsid w:val="00910348"/>
    <w:rsid w:val="00910515"/>
    <w:rsid w:val="0091083C"/>
    <w:rsid w:val="00910D0E"/>
    <w:rsid w:val="00910DBB"/>
    <w:rsid w:val="00911180"/>
    <w:rsid w:val="00911453"/>
    <w:rsid w:val="00911500"/>
    <w:rsid w:val="00911B8A"/>
    <w:rsid w:val="00911C30"/>
    <w:rsid w:val="00911F36"/>
    <w:rsid w:val="00912365"/>
    <w:rsid w:val="0091242F"/>
    <w:rsid w:val="00912A97"/>
    <w:rsid w:val="00912DCE"/>
    <w:rsid w:val="009133E0"/>
    <w:rsid w:val="0091363E"/>
    <w:rsid w:val="00913780"/>
    <w:rsid w:val="00913A59"/>
    <w:rsid w:val="00913BE3"/>
    <w:rsid w:val="00914A10"/>
    <w:rsid w:val="00914AFB"/>
    <w:rsid w:val="00915144"/>
    <w:rsid w:val="00915358"/>
    <w:rsid w:val="00915957"/>
    <w:rsid w:val="00915D80"/>
    <w:rsid w:val="00915F66"/>
    <w:rsid w:val="009161CC"/>
    <w:rsid w:val="0091629F"/>
    <w:rsid w:val="00916606"/>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844"/>
    <w:rsid w:val="00923B3D"/>
    <w:rsid w:val="00923CDA"/>
    <w:rsid w:val="00923CDE"/>
    <w:rsid w:val="00923D4B"/>
    <w:rsid w:val="00923DC4"/>
    <w:rsid w:val="00924567"/>
    <w:rsid w:val="00924834"/>
    <w:rsid w:val="00924993"/>
    <w:rsid w:val="00924FDB"/>
    <w:rsid w:val="00925EB0"/>
    <w:rsid w:val="00925F31"/>
    <w:rsid w:val="00926199"/>
    <w:rsid w:val="0092667B"/>
    <w:rsid w:val="009269A9"/>
    <w:rsid w:val="00926AF4"/>
    <w:rsid w:val="00927294"/>
    <w:rsid w:val="00927451"/>
    <w:rsid w:val="00927606"/>
    <w:rsid w:val="0093012A"/>
    <w:rsid w:val="009301D5"/>
    <w:rsid w:val="009307DB"/>
    <w:rsid w:val="0093092C"/>
    <w:rsid w:val="00930C31"/>
    <w:rsid w:val="00930DFD"/>
    <w:rsid w:val="0093114C"/>
    <w:rsid w:val="009312D6"/>
    <w:rsid w:val="0093138D"/>
    <w:rsid w:val="00931795"/>
    <w:rsid w:val="00931D91"/>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C3C"/>
    <w:rsid w:val="00933D56"/>
    <w:rsid w:val="00933D8D"/>
    <w:rsid w:val="0093402D"/>
    <w:rsid w:val="00934328"/>
    <w:rsid w:val="00934548"/>
    <w:rsid w:val="00934986"/>
    <w:rsid w:val="00934ABB"/>
    <w:rsid w:val="00934EA0"/>
    <w:rsid w:val="00935144"/>
    <w:rsid w:val="0093576D"/>
    <w:rsid w:val="0093579B"/>
    <w:rsid w:val="00935F6A"/>
    <w:rsid w:val="009361FE"/>
    <w:rsid w:val="009366AD"/>
    <w:rsid w:val="00936B99"/>
    <w:rsid w:val="00937029"/>
    <w:rsid w:val="009374B3"/>
    <w:rsid w:val="00937F77"/>
    <w:rsid w:val="009407B4"/>
    <w:rsid w:val="0094121B"/>
    <w:rsid w:val="00941449"/>
    <w:rsid w:val="00941579"/>
    <w:rsid w:val="00941647"/>
    <w:rsid w:val="0094171E"/>
    <w:rsid w:val="00941873"/>
    <w:rsid w:val="009420CC"/>
    <w:rsid w:val="00942150"/>
    <w:rsid w:val="009427B6"/>
    <w:rsid w:val="009428E8"/>
    <w:rsid w:val="00942958"/>
    <w:rsid w:val="00942E5E"/>
    <w:rsid w:val="009430B6"/>
    <w:rsid w:val="009433A5"/>
    <w:rsid w:val="0094353A"/>
    <w:rsid w:val="00943724"/>
    <w:rsid w:val="009437BC"/>
    <w:rsid w:val="00943C04"/>
    <w:rsid w:val="00943EAC"/>
    <w:rsid w:val="00943EB9"/>
    <w:rsid w:val="0094493E"/>
    <w:rsid w:val="00944DEA"/>
    <w:rsid w:val="009454C3"/>
    <w:rsid w:val="00946205"/>
    <w:rsid w:val="009468EE"/>
    <w:rsid w:val="00946FB2"/>
    <w:rsid w:val="0094704C"/>
    <w:rsid w:val="009474B6"/>
    <w:rsid w:val="00947727"/>
    <w:rsid w:val="009500BD"/>
    <w:rsid w:val="0095020B"/>
    <w:rsid w:val="00950246"/>
    <w:rsid w:val="009505C7"/>
    <w:rsid w:val="00950806"/>
    <w:rsid w:val="00950AB4"/>
    <w:rsid w:val="009515A0"/>
    <w:rsid w:val="00951CDA"/>
    <w:rsid w:val="0095215A"/>
    <w:rsid w:val="009531F8"/>
    <w:rsid w:val="00953E29"/>
    <w:rsid w:val="0095415A"/>
    <w:rsid w:val="00954537"/>
    <w:rsid w:val="00954C5D"/>
    <w:rsid w:val="009559FB"/>
    <w:rsid w:val="00955F64"/>
    <w:rsid w:val="009562E4"/>
    <w:rsid w:val="00956C41"/>
    <w:rsid w:val="00957374"/>
    <w:rsid w:val="0095794F"/>
    <w:rsid w:val="00957A58"/>
    <w:rsid w:val="00957CE8"/>
    <w:rsid w:val="00957EA4"/>
    <w:rsid w:val="009602B1"/>
    <w:rsid w:val="009609FC"/>
    <w:rsid w:val="00960FAA"/>
    <w:rsid w:val="009612A8"/>
    <w:rsid w:val="009614FF"/>
    <w:rsid w:val="00961FB0"/>
    <w:rsid w:val="0096219F"/>
    <w:rsid w:val="0096222D"/>
    <w:rsid w:val="009623FB"/>
    <w:rsid w:val="009624BA"/>
    <w:rsid w:val="00962595"/>
    <w:rsid w:val="0096270F"/>
    <w:rsid w:val="00963619"/>
    <w:rsid w:val="0096376A"/>
    <w:rsid w:val="00963841"/>
    <w:rsid w:val="00963982"/>
    <w:rsid w:val="00963B04"/>
    <w:rsid w:val="009651BA"/>
    <w:rsid w:val="0096538F"/>
    <w:rsid w:val="0096542D"/>
    <w:rsid w:val="009656EC"/>
    <w:rsid w:val="00965C40"/>
    <w:rsid w:val="009660B1"/>
    <w:rsid w:val="009666BD"/>
    <w:rsid w:val="009668B2"/>
    <w:rsid w:val="00966B79"/>
    <w:rsid w:val="009670E5"/>
    <w:rsid w:val="0096713A"/>
    <w:rsid w:val="0096730A"/>
    <w:rsid w:val="00967707"/>
    <w:rsid w:val="00967A0E"/>
    <w:rsid w:val="009702C9"/>
    <w:rsid w:val="0097073E"/>
    <w:rsid w:val="00971078"/>
    <w:rsid w:val="0097147E"/>
    <w:rsid w:val="0097163C"/>
    <w:rsid w:val="00971695"/>
    <w:rsid w:val="00971A3F"/>
    <w:rsid w:val="0097228D"/>
    <w:rsid w:val="009735FB"/>
    <w:rsid w:val="009737CC"/>
    <w:rsid w:val="00973AA4"/>
    <w:rsid w:val="009747B3"/>
    <w:rsid w:val="00974E1B"/>
    <w:rsid w:val="00974F04"/>
    <w:rsid w:val="0097521D"/>
    <w:rsid w:val="00975281"/>
    <w:rsid w:val="0097564F"/>
    <w:rsid w:val="0097571B"/>
    <w:rsid w:val="009757A4"/>
    <w:rsid w:val="009768D5"/>
    <w:rsid w:val="00976F4F"/>
    <w:rsid w:val="00977198"/>
    <w:rsid w:val="0097744F"/>
    <w:rsid w:val="0097759E"/>
    <w:rsid w:val="009775CB"/>
    <w:rsid w:val="00977CF7"/>
    <w:rsid w:val="00977FAD"/>
    <w:rsid w:val="00980396"/>
    <w:rsid w:val="009810BA"/>
    <w:rsid w:val="00981518"/>
    <w:rsid w:val="009815C9"/>
    <w:rsid w:val="00981648"/>
    <w:rsid w:val="009819BB"/>
    <w:rsid w:val="009819C8"/>
    <w:rsid w:val="00981C32"/>
    <w:rsid w:val="00981C52"/>
    <w:rsid w:val="0098235C"/>
    <w:rsid w:val="00982CE7"/>
    <w:rsid w:val="009839FF"/>
    <w:rsid w:val="009842F5"/>
    <w:rsid w:val="00985506"/>
    <w:rsid w:val="00985B13"/>
    <w:rsid w:val="00985D9E"/>
    <w:rsid w:val="009862B3"/>
    <w:rsid w:val="009864F3"/>
    <w:rsid w:val="00986608"/>
    <w:rsid w:val="00986719"/>
    <w:rsid w:val="0098694E"/>
    <w:rsid w:val="00986B19"/>
    <w:rsid w:val="00986E6B"/>
    <w:rsid w:val="00986E80"/>
    <w:rsid w:val="009872D9"/>
    <w:rsid w:val="00987ACB"/>
    <w:rsid w:val="00987DC1"/>
    <w:rsid w:val="00990CBF"/>
    <w:rsid w:val="00990CF8"/>
    <w:rsid w:val="00991527"/>
    <w:rsid w:val="009918A3"/>
    <w:rsid w:val="00991952"/>
    <w:rsid w:val="00991A0E"/>
    <w:rsid w:val="00991A7E"/>
    <w:rsid w:val="00991BCC"/>
    <w:rsid w:val="00992015"/>
    <w:rsid w:val="0099275A"/>
    <w:rsid w:val="00992BA4"/>
    <w:rsid w:val="009930D2"/>
    <w:rsid w:val="0099375F"/>
    <w:rsid w:val="0099387D"/>
    <w:rsid w:val="00993FAD"/>
    <w:rsid w:val="009944C1"/>
    <w:rsid w:val="0099496C"/>
    <w:rsid w:val="00995784"/>
    <w:rsid w:val="00995BC5"/>
    <w:rsid w:val="00995D77"/>
    <w:rsid w:val="00995FB5"/>
    <w:rsid w:val="00996493"/>
    <w:rsid w:val="0099684F"/>
    <w:rsid w:val="00997C3B"/>
    <w:rsid w:val="00997DB9"/>
    <w:rsid w:val="009A0835"/>
    <w:rsid w:val="009A0E27"/>
    <w:rsid w:val="009A0EBB"/>
    <w:rsid w:val="009A0F37"/>
    <w:rsid w:val="009A1039"/>
    <w:rsid w:val="009A132A"/>
    <w:rsid w:val="009A25A2"/>
    <w:rsid w:val="009A2E79"/>
    <w:rsid w:val="009A2F4B"/>
    <w:rsid w:val="009A3232"/>
    <w:rsid w:val="009A3B6A"/>
    <w:rsid w:val="009A3CDC"/>
    <w:rsid w:val="009A41D8"/>
    <w:rsid w:val="009A457B"/>
    <w:rsid w:val="009A486B"/>
    <w:rsid w:val="009A48A3"/>
    <w:rsid w:val="009A4EA3"/>
    <w:rsid w:val="009A503B"/>
    <w:rsid w:val="009A5468"/>
    <w:rsid w:val="009A5649"/>
    <w:rsid w:val="009A6183"/>
    <w:rsid w:val="009A64C9"/>
    <w:rsid w:val="009A6868"/>
    <w:rsid w:val="009A68C8"/>
    <w:rsid w:val="009A7137"/>
    <w:rsid w:val="009A71E0"/>
    <w:rsid w:val="009A76EF"/>
    <w:rsid w:val="009A7718"/>
    <w:rsid w:val="009A7DC3"/>
    <w:rsid w:val="009B01C9"/>
    <w:rsid w:val="009B0540"/>
    <w:rsid w:val="009B05C7"/>
    <w:rsid w:val="009B073B"/>
    <w:rsid w:val="009B084C"/>
    <w:rsid w:val="009B0B3C"/>
    <w:rsid w:val="009B1971"/>
    <w:rsid w:val="009B2013"/>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E0C"/>
    <w:rsid w:val="009B501A"/>
    <w:rsid w:val="009B5689"/>
    <w:rsid w:val="009B5AAA"/>
    <w:rsid w:val="009B5BAB"/>
    <w:rsid w:val="009B5C0D"/>
    <w:rsid w:val="009B5CF8"/>
    <w:rsid w:val="009B5EAC"/>
    <w:rsid w:val="009B5FD8"/>
    <w:rsid w:val="009B651B"/>
    <w:rsid w:val="009B6809"/>
    <w:rsid w:val="009B6DDB"/>
    <w:rsid w:val="009B70BA"/>
    <w:rsid w:val="009B753F"/>
    <w:rsid w:val="009B7923"/>
    <w:rsid w:val="009C0745"/>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34"/>
    <w:rsid w:val="009C7F9B"/>
    <w:rsid w:val="009D0353"/>
    <w:rsid w:val="009D03E0"/>
    <w:rsid w:val="009D0BEA"/>
    <w:rsid w:val="009D0EB0"/>
    <w:rsid w:val="009D135D"/>
    <w:rsid w:val="009D1D55"/>
    <w:rsid w:val="009D1EFC"/>
    <w:rsid w:val="009D2459"/>
    <w:rsid w:val="009D287C"/>
    <w:rsid w:val="009D2B42"/>
    <w:rsid w:val="009D2BCE"/>
    <w:rsid w:val="009D2D68"/>
    <w:rsid w:val="009D30EC"/>
    <w:rsid w:val="009D3372"/>
    <w:rsid w:val="009D36DE"/>
    <w:rsid w:val="009D3D7C"/>
    <w:rsid w:val="009D46FD"/>
    <w:rsid w:val="009D5129"/>
    <w:rsid w:val="009D533C"/>
    <w:rsid w:val="009D5A09"/>
    <w:rsid w:val="009D5D8C"/>
    <w:rsid w:val="009D5DEE"/>
    <w:rsid w:val="009D6BF9"/>
    <w:rsid w:val="009D6F85"/>
    <w:rsid w:val="009D733C"/>
    <w:rsid w:val="009D77AD"/>
    <w:rsid w:val="009D7A29"/>
    <w:rsid w:val="009D7A6B"/>
    <w:rsid w:val="009E080F"/>
    <w:rsid w:val="009E0A9B"/>
    <w:rsid w:val="009E0BA8"/>
    <w:rsid w:val="009E14F8"/>
    <w:rsid w:val="009E176E"/>
    <w:rsid w:val="009E27CC"/>
    <w:rsid w:val="009E3C24"/>
    <w:rsid w:val="009E4575"/>
    <w:rsid w:val="009E468B"/>
    <w:rsid w:val="009E4716"/>
    <w:rsid w:val="009E4B1C"/>
    <w:rsid w:val="009E51AE"/>
    <w:rsid w:val="009E535F"/>
    <w:rsid w:val="009E5692"/>
    <w:rsid w:val="009E575B"/>
    <w:rsid w:val="009E5CE0"/>
    <w:rsid w:val="009E661B"/>
    <w:rsid w:val="009E6AD7"/>
    <w:rsid w:val="009E6E41"/>
    <w:rsid w:val="009E701B"/>
    <w:rsid w:val="009E72AA"/>
    <w:rsid w:val="009E7366"/>
    <w:rsid w:val="009E7625"/>
    <w:rsid w:val="009E789B"/>
    <w:rsid w:val="009E7BFF"/>
    <w:rsid w:val="009E7D8B"/>
    <w:rsid w:val="009F029C"/>
    <w:rsid w:val="009F074F"/>
    <w:rsid w:val="009F0B0C"/>
    <w:rsid w:val="009F11B9"/>
    <w:rsid w:val="009F2723"/>
    <w:rsid w:val="009F2893"/>
    <w:rsid w:val="009F2A28"/>
    <w:rsid w:val="009F2BE0"/>
    <w:rsid w:val="009F367E"/>
    <w:rsid w:val="009F373A"/>
    <w:rsid w:val="009F3792"/>
    <w:rsid w:val="009F3880"/>
    <w:rsid w:val="009F3C3F"/>
    <w:rsid w:val="009F477A"/>
    <w:rsid w:val="009F48D5"/>
    <w:rsid w:val="009F4D65"/>
    <w:rsid w:val="009F5A5F"/>
    <w:rsid w:val="009F5B4E"/>
    <w:rsid w:val="009F5F5F"/>
    <w:rsid w:val="009F669A"/>
    <w:rsid w:val="009F6935"/>
    <w:rsid w:val="009F6C0C"/>
    <w:rsid w:val="009F72FB"/>
    <w:rsid w:val="009F7C2D"/>
    <w:rsid w:val="00A000A0"/>
    <w:rsid w:val="00A0023A"/>
    <w:rsid w:val="00A00342"/>
    <w:rsid w:val="00A005E4"/>
    <w:rsid w:val="00A00741"/>
    <w:rsid w:val="00A010DC"/>
    <w:rsid w:val="00A0168E"/>
    <w:rsid w:val="00A018D5"/>
    <w:rsid w:val="00A01CAF"/>
    <w:rsid w:val="00A0205D"/>
    <w:rsid w:val="00A02446"/>
    <w:rsid w:val="00A02F91"/>
    <w:rsid w:val="00A03979"/>
    <w:rsid w:val="00A03A71"/>
    <w:rsid w:val="00A03AA2"/>
    <w:rsid w:val="00A03CF1"/>
    <w:rsid w:val="00A03EE0"/>
    <w:rsid w:val="00A04807"/>
    <w:rsid w:val="00A04B00"/>
    <w:rsid w:val="00A04D84"/>
    <w:rsid w:val="00A05460"/>
    <w:rsid w:val="00A05B30"/>
    <w:rsid w:val="00A05F25"/>
    <w:rsid w:val="00A05F4F"/>
    <w:rsid w:val="00A0655E"/>
    <w:rsid w:val="00A06BCA"/>
    <w:rsid w:val="00A06D68"/>
    <w:rsid w:val="00A07617"/>
    <w:rsid w:val="00A07C80"/>
    <w:rsid w:val="00A07D38"/>
    <w:rsid w:val="00A10055"/>
    <w:rsid w:val="00A10547"/>
    <w:rsid w:val="00A105D0"/>
    <w:rsid w:val="00A10EA5"/>
    <w:rsid w:val="00A10F31"/>
    <w:rsid w:val="00A1131F"/>
    <w:rsid w:val="00A11440"/>
    <w:rsid w:val="00A1149D"/>
    <w:rsid w:val="00A114D9"/>
    <w:rsid w:val="00A11898"/>
    <w:rsid w:val="00A12526"/>
    <w:rsid w:val="00A12639"/>
    <w:rsid w:val="00A1393A"/>
    <w:rsid w:val="00A13993"/>
    <w:rsid w:val="00A13EF7"/>
    <w:rsid w:val="00A1432B"/>
    <w:rsid w:val="00A14575"/>
    <w:rsid w:val="00A14978"/>
    <w:rsid w:val="00A14A8F"/>
    <w:rsid w:val="00A15E07"/>
    <w:rsid w:val="00A1604F"/>
    <w:rsid w:val="00A1668B"/>
    <w:rsid w:val="00A16C50"/>
    <w:rsid w:val="00A171F8"/>
    <w:rsid w:val="00A17E66"/>
    <w:rsid w:val="00A20097"/>
    <w:rsid w:val="00A20544"/>
    <w:rsid w:val="00A205CF"/>
    <w:rsid w:val="00A20868"/>
    <w:rsid w:val="00A20A94"/>
    <w:rsid w:val="00A20AE4"/>
    <w:rsid w:val="00A2193B"/>
    <w:rsid w:val="00A233B2"/>
    <w:rsid w:val="00A23447"/>
    <w:rsid w:val="00A23465"/>
    <w:rsid w:val="00A2394D"/>
    <w:rsid w:val="00A240DB"/>
    <w:rsid w:val="00A24377"/>
    <w:rsid w:val="00A24754"/>
    <w:rsid w:val="00A25073"/>
    <w:rsid w:val="00A25E41"/>
    <w:rsid w:val="00A26168"/>
    <w:rsid w:val="00A263CF"/>
    <w:rsid w:val="00A2649F"/>
    <w:rsid w:val="00A268E9"/>
    <w:rsid w:val="00A26DFE"/>
    <w:rsid w:val="00A275FB"/>
    <w:rsid w:val="00A27C58"/>
    <w:rsid w:val="00A3003D"/>
    <w:rsid w:val="00A30164"/>
    <w:rsid w:val="00A30382"/>
    <w:rsid w:val="00A303C8"/>
    <w:rsid w:val="00A30AB5"/>
    <w:rsid w:val="00A30D48"/>
    <w:rsid w:val="00A311B0"/>
    <w:rsid w:val="00A31E6B"/>
    <w:rsid w:val="00A31EB1"/>
    <w:rsid w:val="00A323E2"/>
    <w:rsid w:val="00A326D9"/>
    <w:rsid w:val="00A32C35"/>
    <w:rsid w:val="00A337A9"/>
    <w:rsid w:val="00A33D7B"/>
    <w:rsid w:val="00A340B6"/>
    <w:rsid w:val="00A34D66"/>
    <w:rsid w:val="00A34FA6"/>
    <w:rsid w:val="00A352C9"/>
    <w:rsid w:val="00A354BA"/>
    <w:rsid w:val="00A35A35"/>
    <w:rsid w:val="00A35B55"/>
    <w:rsid w:val="00A360FD"/>
    <w:rsid w:val="00A3610A"/>
    <w:rsid w:val="00A361BE"/>
    <w:rsid w:val="00A36672"/>
    <w:rsid w:val="00A37B39"/>
    <w:rsid w:val="00A4024A"/>
    <w:rsid w:val="00A404CE"/>
    <w:rsid w:val="00A4082C"/>
    <w:rsid w:val="00A41AF1"/>
    <w:rsid w:val="00A41FE5"/>
    <w:rsid w:val="00A420DF"/>
    <w:rsid w:val="00A42337"/>
    <w:rsid w:val="00A4255A"/>
    <w:rsid w:val="00A42A57"/>
    <w:rsid w:val="00A4335D"/>
    <w:rsid w:val="00A43631"/>
    <w:rsid w:val="00A43697"/>
    <w:rsid w:val="00A436DF"/>
    <w:rsid w:val="00A43F8B"/>
    <w:rsid w:val="00A4407B"/>
    <w:rsid w:val="00A44125"/>
    <w:rsid w:val="00A449D2"/>
    <w:rsid w:val="00A44C6C"/>
    <w:rsid w:val="00A450CB"/>
    <w:rsid w:val="00A4518B"/>
    <w:rsid w:val="00A4530A"/>
    <w:rsid w:val="00A45A91"/>
    <w:rsid w:val="00A45FEC"/>
    <w:rsid w:val="00A46F56"/>
    <w:rsid w:val="00A4712F"/>
    <w:rsid w:val="00A475C6"/>
    <w:rsid w:val="00A47713"/>
    <w:rsid w:val="00A47BCE"/>
    <w:rsid w:val="00A50C0B"/>
    <w:rsid w:val="00A51042"/>
    <w:rsid w:val="00A51154"/>
    <w:rsid w:val="00A5198A"/>
    <w:rsid w:val="00A51AB4"/>
    <w:rsid w:val="00A51EA0"/>
    <w:rsid w:val="00A51F76"/>
    <w:rsid w:val="00A526CD"/>
    <w:rsid w:val="00A52D5C"/>
    <w:rsid w:val="00A52E25"/>
    <w:rsid w:val="00A5321A"/>
    <w:rsid w:val="00A53538"/>
    <w:rsid w:val="00A53F65"/>
    <w:rsid w:val="00A54190"/>
    <w:rsid w:val="00A541B9"/>
    <w:rsid w:val="00A54201"/>
    <w:rsid w:val="00A54D35"/>
    <w:rsid w:val="00A54E3C"/>
    <w:rsid w:val="00A54FB4"/>
    <w:rsid w:val="00A554F9"/>
    <w:rsid w:val="00A55CF3"/>
    <w:rsid w:val="00A564D9"/>
    <w:rsid w:val="00A56865"/>
    <w:rsid w:val="00A576A4"/>
    <w:rsid w:val="00A57DB5"/>
    <w:rsid w:val="00A60298"/>
    <w:rsid w:val="00A60384"/>
    <w:rsid w:val="00A607BB"/>
    <w:rsid w:val="00A60A5D"/>
    <w:rsid w:val="00A60CB5"/>
    <w:rsid w:val="00A60CF1"/>
    <w:rsid w:val="00A61580"/>
    <w:rsid w:val="00A619C6"/>
    <w:rsid w:val="00A61AA9"/>
    <w:rsid w:val="00A61DB5"/>
    <w:rsid w:val="00A61E3A"/>
    <w:rsid w:val="00A6241F"/>
    <w:rsid w:val="00A631CD"/>
    <w:rsid w:val="00A6353E"/>
    <w:rsid w:val="00A63574"/>
    <w:rsid w:val="00A63A7C"/>
    <w:rsid w:val="00A64244"/>
    <w:rsid w:val="00A64437"/>
    <w:rsid w:val="00A64B55"/>
    <w:rsid w:val="00A653B4"/>
    <w:rsid w:val="00A65A6B"/>
    <w:rsid w:val="00A65E3D"/>
    <w:rsid w:val="00A660BA"/>
    <w:rsid w:val="00A66307"/>
    <w:rsid w:val="00A66A43"/>
    <w:rsid w:val="00A66BBA"/>
    <w:rsid w:val="00A6703B"/>
    <w:rsid w:val="00A67091"/>
    <w:rsid w:val="00A700DD"/>
    <w:rsid w:val="00A70AC2"/>
    <w:rsid w:val="00A71651"/>
    <w:rsid w:val="00A71A00"/>
    <w:rsid w:val="00A71B5C"/>
    <w:rsid w:val="00A71F5A"/>
    <w:rsid w:val="00A726CE"/>
    <w:rsid w:val="00A730E0"/>
    <w:rsid w:val="00A73509"/>
    <w:rsid w:val="00A7364F"/>
    <w:rsid w:val="00A73A04"/>
    <w:rsid w:val="00A73DB2"/>
    <w:rsid w:val="00A740AB"/>
    <w:rsid w:val="00A74796"/>
    <w:rsid w:val="00A7573B"/>
    <w:rsid w:val="00A75B15"/>
    <w:rsid w:val="00A7616E"/>
    <w:rsid w:val="00A7681C"/>
    <w:rsid w:val="00A769D5"/>
    <w:rsid w:val="00A76EA5"/>
    <w:rsid w:val="00A77016"/>
    <w:rsid w:val="00A77054"/>
    <w:rsid w:val="00A775C1"/>
    <w:rsid w:val="00A779F4"/>
    <w:rsid w:val="00A8054B"/>
    <w:rsid w:val="00A80F59"/>
    <w:rsid w:val="00A8187F"/>
    <w:rsid w:val="00A81AB4"/>
    <w:rsid w:val="00A8224D"/>
    <w:rsid w:val="00A822A9"/>
    <w:rsid w:val="00A828BC"/>
    <w:rsid w:val="00A82BB0"/>
    <w:rsid w:val="00A82DD5"/>
    <w:rsid w:val="00A832CA"/>
    <w:rsid w:val="00A836D2"/>
    <w:rsid w:val="00A83AB9"/>
    <w:rsid w:val="00A83BB2"/>
    <w:rsid w:val="00A83D3B"/>
    <w:rsid w:val="00A83DE0"/>
    <w:rsid w:val="00A83E81"/>
    <w:rsid w:val="00A84255"/>
    <w:rsid w:val="00A84421"/>
    <w:rsid w:val="00A84703"/>
    <w:rsid w:val="00A84704"/>
    <w:rsid w:val="00A84849"/>
    <w:rsid w:val="00A84A7B"/>
    <w:rsid w:val="00A84ABF"/>
    <w:rsid w:val="00A85DA0"/>
    <w:rsid w:val="00A87B3A"/>
    <w:rsid w:val="00A87DC4"/>
    <w:rsid w:val="00A87E5A"/>
    <w:rsid w:val="00A901CC"/>
    <w:rsid w:val="00A9031A"/>
    <w:rsid w:val="00A90323"/>
    <w:rsid w:val="00A904E9"/>
    <w:rsid w:val="00A90C7F"/>
    <w:rsid w:val="00A90E9F"/>
    <w:rsid w:val="00A912BA"/>
    <w:rsid w:val="00A91343"/>
    <w:rsid w:val="00A915BA"/>
    <w:rsid w:val="00A91A1A"/>
    <w:rsid w:val="00A91DAA"/>
    <w:rsid w:val="00A921B1"/>
    <w:rsid w:val="00A922A5"/>
    <w:rsid w:val="00A922D9"/>
    <w:rsid w:val="00A923FF"/>
    <w:rsid w:val="00A930F1"/>
    <w:rsid w:val="00A9312A"/>
    <w:rsid w:val="00A9313F"/>
    <w:rsid w:val="00A9329E"/>
    <w:rsid w:val="00A9359A"/>
    <w:rsid w:val="00A936EA"/>
    <w:rsid w:val="00A937F3"/>
    <w:rsid w:val="00A93AE0"/>
    <w:rsid w:val="00A947BD"/>
    <w:rsid w:val="00A94807"/>
    <w:rsid w:val="00A94A19"/>
    <w:rsid w:val="00A957D2"/>
    <w:rsid w:val="00A95B02"/>
    <w:rsid w:val="00A95BE7"/>
    <w:rsid w:val="00A95F60"/>
    <w:rsid w:val="00A95FCB"/>
    <w:rsid w:val="00A963A5"/>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9F0"/>
    <w:rsid w:val="00AA0B76"/>
    <w:rsid w:val="00AA0EEA"/>
    <w:rsid w:val="00AA174C"/>
    <w:rsid w:val="00AA1DD5"/>
    <w:rsid w:val="00AA21FD"/>
    <w:rsid w:val="00AA2544"/>
    <w:rsid w:val="00AA2853"/>
    <w:rsid w:val="00AA28DE"/>
    <w:rsid w:val="00AA2FB9"/>
    <w:rsid w:val="00AA3590"/>
    <w:rsid w:val="00AA3718"/>
    <w:rsid w:val="00AA453A"/>
    <w:rsid w:val="00AA479D"/>
    <w:rsid w:val="00AA4B9F"/>
    <w:rsid w:val="00AA4FC0"/>
    <w:rsid w:val="00AA517D"/>
    <w:rsid w:val="00AA5265"/>
    <w:rsid w:val="00AA5622"/>
    <w:rsid w:val="00AA5741"/>
    <w:rsid w:val="00AA5D6A"/>
    <w:rsid w:val="00AA67AE"/>
    <w:rsid w:val="00AA7353"/>
    <w:rsid w:val="00AA7B1F"/>
    <w:rsid w:val="00AA7E35"/>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6F5B"/>
    <w:rsid w:val="00AB7547"/>
    <w:rsid w:val="00AB7604"/>
    <w:rsid w:val="00AB76E9"/>
    <w:rsid w:val="00AB792E"/>
    <w:rsid w:val="00AC009C"/>
    <w:rsid w:val="00AC0821"/>
    <w:rsid w:val="00AC0EFF"/>
    <w:rsid w:val="00AC18FC"/>
    <w:rsid w:val="00AC1992"/>
    <w:rsid w:val="00AC1C46"/>
    <w:rsid w:val="00AC214D"/>
    <w:rsid w:val="00AC2598"/>
    <w:rsid w:val="00AC2794"/>
    <w:rsid w:val="00AC27E4"/>
    <w:rsid w:val="00AC33ED"/>
    <w:rsid w:val="00AC35DE"/>
    <w:rsid w:val="00AC38A9"/>
    <w:rsid w:val="00AC3C82"/>
    <w:rsid w:val="00AC41B2"/>
    <w:rsid w:val="00AC43D8"/>
    <w:rsid w:val="00AC5809"/>
    <w:rsid w:val="00AC696B"/>
    <w:rsid w:val="00AC6AFC"/>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511"/>
    <w:rsid w:val="00AD371F"/>
    <w:rsid w:val="00AD465A"/>
    <w:rsid w:val="00AD4889"/>
    <w:rsid w:val="00AD52B4"/>
    <w:rsid w:val="00AD5582"/>
    <w:rsid w:val="00AD5C39"/>
    <w:rsid w:val="00AD5EA9"/>
    <w:rsid w:val="00AD6047"/>
    <w:rsid w:val="00AD64AB"/>
    <w:rsid w:val="00AD661A"/>
    <w:rsid w:val="00AD6B07"/>
    <w:rsid w:val="00AD7297"/>
    <w:rsid w:val="00AD770B"/>
    <w:rsid w:val="00AD7AD4"/>
    <w:rsid w:val="00AD7C93"/>
    <w:rsid w:val="00AD7CC6"/>
    <w:rsid w:val="00AD7FC2"/>
    <w:rsid w:val="00AE0641"/>
    <w:rsid w:val="00AE08EE"/>
    <w:rsid w:val="00AE108F"/>
    <w:rsid w:val="00AE12F4"/>
    <w:rsid w:val="00AE17AA"/>
    <w:rsid w:val="00AE19C4"/>
    <w:rsid w:val="00AE2032"/>
    <w:rsid w:val="00AE213C"/>
    <w:rsid w:val="00AE23C8"/>
    <w:rsid w:val="00AE26F8"/>
    <w:rsid w:val="00AE2AC0"/>
    <w:rsid w:val="00AE2CFE"/>
    <w:rsid w:val="00AE31FD"/>
    <w:rsid w:val="00AE32FD"/>
    <w:rsid w:val="00AE3BB2"/>
    <w:rsid w:val="00AE45D1"/>
    <w:rsid w:val="00AE580D"/>
    <w:rsid w:val="00AE58CE"/>
    <w:rsid w:val="00AE597C"/>
    <w:rsid w:val="00AE5AD9"/>
    <w:rsid w:val="00AE5AF9"/>
    <w:rsid w:val="00AE5B2F"/>
    <w:rsid w:val="00AE5C03"/>
    <w:rsid w:val="00AE5CD7"/>
    <w:rsid w:val="00AE69A0"/>
    <w:rsid w:val="00AE6F4B"/>
    <w:rsid w:val="00AE7116"/>
    <w:rsid w:val="00AE76B6"/>
    <w:rsid w:val="00AE7F7A"/>
    <w:rsid w:val="00AF0031"/>
    <w:rsid w:val="00AF032B"/>
    <w:rsid w:val="00AF06AA"/>
    <w:rsid w:val="00AF07FA"/>
    <w:rsid w:val="00AF0877"/>
    <w:rsid w:val="00AF08C1"/>
    <w:rsid w:val="00AF0C5D"/>
    <w:rsid w:val="00AF0D1F"/>
    <w:rsid w:val="00AF1BF3"/>
    <w:rsid w:val="00AF1E0F"/>
    <w:rsid w:val="00AF1E4A"/>
    <w:rsid w:val="00AF2B15"/>
    <w:rsid w:val="00AF35E6"/>
    <w:rsid w:val="00AF3F4A"/>
    <w:rsid w:val="00AF42D2"/>
    <w:rsid w:val="00AF5622"/>
    <w:rsid w:val="00AF5802"/>
    <w:rsid w:val="00AF5846"/>
    <w:rsid w:val="00AF76F6"/>
    <w:rsid w:val="00AF7A60"/>
    <w:rsid w:val="00AF7FB1"/>
    <w:rsid w:val="00B00120"/>
    <w:rsid w:val="00B00F9E"/>
    <w:rsid w:val="00B01584"/>
    <w:rsid w:val="00B01D37"/>
    <w:rsid w:val="00B024AE"/>
    <w:rsid w:val="00B027E8"/>
    <w:rsid w:val="00B03882"/>
    <w:rsid w:val="00B03A6A"/>
    <w:rsid w:val="00B03AE7"/>
    <w:rsid w:val="00B03CED"/>
    <w:rsid w:val="00B04182"/>
    <w:rsid w:val="00B0428B"/>
    <w:rsid w:val="00B045CB"/>
    <w:rsid w:val="00B04929"/>
    <w:rsid w:val="00B04953"/>
    <w:rsid w:val="00B04D0A"/>
    <w:rsid w:val="00B05005"/>
    <w:rsid w:val="00B05050"/>
    <w:rsid w:val="00B05353"/>
    <w:rsid w:val="00B05413"/>
    <w:rsid w:val="00B054DE"/>
    <w:rsid w:val="00B0562F"/>
    <w:rsid w:val="00B05A22"/>
    <w:rsid w:val="00B05D27"/>
    <w:rsid w:val="00B06380"/>
    <w:rsid w:val="00B06502"/>
    <w:rsid w:val="00B0651B"/>
    <w:rsid w:val="00B0657B"/>
    <w:rsid w:val="00B065DD"/>
    <w:rsid w:val="00B069E7"/>
    <w:rsid w:val="00B06ED3"/>
    <w:rsid w:val="00B074E1"/>
    <w:rsid w:val="00B07814"/>
    <w:rsid w:val="00B07F97"/>
    <w:rsid w:val="00B1021A"/>
    <w:rsid w:val="00B109F1"/>
    <w:rsid w:val="00B10CC3"/>
    <w:rsid w:val="00B10D0D"/>
    <w:rsid w:val="00B10F37"/>
    <w:rsid w:val="00B10FF1"/>
    <w:rsid w:val="00B11694"/>
    <w:rsid w:val="00B11955"/>
    <w:rsid w:val="00B11BF9"/>
    <w:rsid w:val="00B125EC"/>
    <w:rsid w:val="00B12E37"/>
    <w:rsid w:val="00B12F08"/>
    <w:rsid w:val="00B12FBA"/>
    <w:rsid w:val="00B13244"/>
    <w:rsid w:val="00B13392"/>
    <w:rsid w:val="00B1397C"/>
    <w:rsid w:val="00B14924"/>
    <w:rsid w:val="00B14BA1"/>
    <w:rsid w:val="00B15019"/>
    <w:rsid w:val="00B1517C"/>
    <w:rsid w:val="00B15314"/>
    <w:rsid w:val="00B1563F"/>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1B6E"/>
    <w:rsid w:val="00B22429"/>
    <w:rsid w:val="00B22DCF"/>
    <w:rsid w:val="00B22E52"/>
    <w:rsid w:val="00B23DD6"/>
    <w:rsid w:val="00B2402B"/>
    <w:rsid w:val="00B247B4"/>
    <w:rsid w:val="00B2487C"/>
    <w:rsid w:val="00B24A42"/>
    <w:rsid w:val="00B25A57"/>
    <w:rsid w:val="00B25D45"/>
    <w:rsid w:val="00B25F90"/>
    <w:rsid w:val="00B2627B"/>
    <w:rsid w:val="00B263CF"/>
    <w:rsid w:val="00B2679C"/>
    <w:rsid w:val="00B26A97"/>
    <w:rsid w:val="00B26BAA"/>
    <w:rsid w:val="00B26D3C"/>
    <w:rsid w:val="00B2716D"/>
    <w:rsid w:val="00B2737B"/>
    <w:rsid w:val="00B27A94"/>
    <w:rsid w:val="00B27AFA"/>
    <w:rsid w:val="00B304B1"/>
    <w:rsid w:val="00B30686"/>
    <w:rsid w:val="00B30791"/>
    <w:rsid w:val="00B307AF"/>
    <w:rsid w:val="00B308A6"/>
    <w:rsid w:val="00B309E7"/>
    <w:rsid w:val="00B31383"/>
    <w:rsid w:val="00B319BB"/>
    <w:rsid w:val="00B31CB7"/>
    <w:rsid w:val="00B3220F"/>
    <w:rsid w:val="00B3224E"/>
    <w:rsid w:val="00B324A3"/>
    <w:rsid w:val="00B327E7"/>
    <w:rsid w:val="00B32C09"/>
    <w:rsid w:val="00B32D41"/>
    <w:rsid w:val="00B32DFD"/>
    <w:rsid w:val="00B331CD"/>
    <w:rsid w:val="00B3348A"/>
    <w:rsid w:val="00B336A3"/>
    <w:rsid w:val="00B33AFD"/>
    <w:rsid w:val="00B33BAA"/>
    <w:rsid w:val="00B33FE3"/>
    <w:rsid w:val="00B34002"/>
    <w:rsid w:val="00B345C4"/>
    <w:rsid w:val="00B34A08"/>
    <w:rsid w:val="00B35651"/>
    <w:rsid w:val="00B358D2"/>
    <w:rsid w:val="00B35C2A"/>
    <w:rsid w:val="00B35CE7"/>
    <w:rsid w:val="00B36D81"/>
    <w:rsid w:val="00B36F68"/>
    <w:rsid w:val="00B37000"/>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3A17"/>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349"/>
    <w:rsid w:val="00B51481"/>
    <w:rsid w:val="00B5154B"/>
    <w:rsid w:val="00B519AD"/>
    <w:rsid w:val="00B51E72"/>
    <w:rsid w:val="00B51E9F"/>
    <w:rsid w:val="00B51FE6"/>
    <w:rsid w:val="00B521F3"/>
    <w:rsid w:val="00B52494"/>
    <w:rsid w:val="00B5309E"/>
    <w:rsid w:val="00B530FC"/>
    <w:rsid w:val="00B534C0"/>
    <w:rsid w:val="00B53888"/>
    <w:rsid w:val="00B53A17"/>
    <w:rsid w:val="00B53A8E"/>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2C5"/>
    <w:rsid w:val="00B5748F"/>
    <w:rsid w:val="00B579F4"/>
    <w:rsid w:val="00B60555"/>
    <w:rsid w:val="00B6093E"/>
    <w:rsid w:val="00B6124F"/>
    <w:rsid w:val="00B6191D"/>
    <w:rsid w:val="00B61EC3"/>
    <w:rsid w:val="00B62C1F"/>
    <w:rsid w:val="00B638B0"/>
    <w:rsid w:val="00B63DA6"/>
    <w:rsid w:val="00B63EF1"/>
    <w:rsid w:val="00B642DC"/>
    <w:rsid w:val="00B64626"/>
    <w:rsid w:val="00B648FC"/>
    <w:rsid w:val="00B64ABC"/>
    <w:rsid w:val="00B64CB3"/>
    <w:rsid w:val="00B64FB0"/>
    <w:rsid w:val="00B65EB7"/>
    <w:rsid w:val="00B6626D"/>
    <w:rsid w:val="00B66273"/>
    <w:rsid w:val="00B663F5"/>
    <w:rsid w:val="00B6681C"/>
    <w:rsid w:val="00B67417"/>
    <w:rsid w:val="00B6783A"/>
    <w:rsid w:val="00B702D5"/>
    <w:rsid w:val="00B7068D"/>
    <w:rsid w:val="00B70702"/>
    <w:rsid w:val="00B707BA"/>
    <w:rsid w:val="00B70B2C"/>
    <w:rsid w:val="00B71424"/>
    <w:rsid w:val="00B71877"/>
    <w:rsid w:val="00B71A2B"/>
    <w:rsid w:val="00B71B3A"/>
    <w:rsid w:val="00B71B9B"/>
    <w:rsid w:val="00B71BD0"/>
    <w:rsid w:val="00B721D1"/>
    <w:rsid w:val="00B727D0"/>
    <w:rsid w:val="00B72A4B"/>
    <w:rsid w:val="00B72D1B"/>
    <w:rsid w:val="00B730E8"/>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253"/>
    <w:rsid w:val="00B80865"/>
    <w:rsid w:val="00B80BCD"/>
    <w:rsid w:val="00B80C70"/>
    <w:rsid w:val="00B80EC4"/>
    <w:rsid w:val="00B815F4"/>
    <w:rsid w:val="00B81C8E"/>
    <w:rsid w:val="00B81E73"/>
    <w:rsid w:val="00B82076"/>
    <w:rsid w:val="00B8253F"/>
    <w:rsid w:val="00B82584"/>
    <w:rsid w:val="00B827EB"/>
    <w:rsid w:val="00B82AD6"/>
    <w:rsid w:val="00B82AE4"/>
    <w:rsid w:val="00B82B20"/>
    <w:rsid w:val="00B82CAE"/>
    <w:rsid w:val="00B82E41"/>
    <w:rsid w:val="00B82EB6"/>
    <w:rsid w:val="00B832E8"/>
    <w:rsid w:val="00B8359F"/>
    <w:rsid w:val="00B835F3"/>
    <w:rsid w:val="00B83CF1"/>
    <w:rsid w:val="00B83DA6"/>
    <w:rsid w:val="00B84672"/>
    <w:rsid w:val="00B84687"/>
    <w:rsid w:val="00B846F0"/>
    <w:rsid w:val="00B8475A"/>
    <w:rsid w:val="00B84BB3"/>
    <w:rsid w:val="00B84C58"/>
    <w:rsid w:val="00B85CC0"/>
    <w:rsid w:val="00B85D6F"/>
    <w:rsid w:val="00B862D7"/>
    <w:rsid w:val="00B86597"/>
    <w:rsid w:val="00B86D9B"/>
    <w:rsid w:val="00B8763A"/>
    <w:rsid w:val="00B87797"/>
    <w:rsid w:val="00B87883"/>
    <w:rsid w:val="00B87A30"/>
    <w:rsid w:val="00B87A3E"/>
    <w:rsid w:val="00B87C43"/>
    <w:rsid w:val="00B87C82"/>
    <w:rsid w:val="00B90613"/>
    <w:rsid w:val="00B9093A"/>
    <w:rsid w:val="00B91161"/>
    <w:rsid w:val="00B912D3"/>
    <w:rsid w:val="00B913FD"/>
    <w:rsid w:val="00B9178A"/>
    <w:rsid w:val="00B918D5"/>
    <w:rsid w:val="00B91E67"/>
    <w:rsid w:val="00B9285E"/>
    <w:rsid w:val="00B92D74"/>
    <w:rsid w:val="00B92FFF"/>
    <w:rsid w:val="00B93398"/>
    <w:rsid w:val="00B937B2"/>
    <w:rsid w:val="00B9397A"/>
    <w:rsid w:val="00B94042"/>
    <w:rsid w:val="00B942EF"/>
    <w:rsid w:val="00B94B94"/>
    <w:rsid w:val="00B95160"/>
    <w:rsid w:val="00B952AC"/>
    <w:rsid w:val="00B954D4"/>
    <w:rsid w:val="00B95932"/>
    <w:rsid w:val="00B95BF9"/>
    <w:rsid w:val="00B96009"/>
    <w:rsid w:val="00B964F7"/>
    <w:rsid w:val="00B96530"/>
    <w:rsid w:val="00B969B2"/>
    <w:rsid w:val="00B96AAE"/>
    <w:rsid w:val="00B96EB1"/>
    <w:rsid w:val="00B96FAD"/>
    <w:rsid w:val="00B9727D"/>
    <w:rsid w:val="00B972C9"/>
    <w:rsid w:val="00B97489"/>
    <w:rsid w:val="00B97785"/>
    <w:rsid w:val="00B97C2A"/>
    <w:rsid w:val="00BA032C"/>
    <w:rsid w:val="00BA0C73"/>
    <w:rsid w:val="00BA12FC"/>
    <w:rsid w:val="00BA180A"/>
    <w:rsid w:val="00BA1999"/>
    <w:rsid w:val="00BA1AE0"/>
    <w:rsid w:val="00BA222A"/>
    <w:rsid w:val="00BA2B15"/>
    <w:rsid w:val="00BA31EE"/>
    <w:rsid w:val="00BA3394"/>
    <w:rsid w:val="00BA3895"/>
    <w:rsid w:val="00BA3BA1"/>
    <w:rsid w:val="00BA3D8C"/>
    <w:rsid w:val="00BA4305"/>
    <w:rsid w:val="00BA482B"/>
    <w:rsid w:val="00BA49CC"/>
    <w:rsid w:val="00BA528A"/>
    <w:rsid w:val="00BA56A0"/>
    <w:rsid w:val="00BA5783"/>
    <w:rsid w:val="00BA607C"/>
    <w:rsid w:val="00BA6907"/>
    <w:rsid w:val="00BA696C"/>
    <w:rsid w:val="00BA69EC"/>
    <w:rsid w:val="00BA6AA0"/>
    <w:rsid w:val="00BA6C34"/>
    <w:rsid w:val="00BA7089"/>
    <w:rsid w:val="00BB05D2"/>
    <w:rsid w:val="00BB0EA3"/>
    <w:rsid w:val="00BB111C"/>
    <w:rsid w:val="00BB1507"/>
    <w:rsid w:val="00BB1569"/>
    <w:rsid w:val="00BB1AFE"/>
    <w:rsid w:val="00BB2493"/>
    <w:rsid w:val="00BB25E1"/>
    <w:rsid w:val="00BB2A53"/>
    <w:rsid w:val="00BB2DBA"/>
    <w:rsid w:val="00BB3014"/>
    <w:rsid w:val="00BB33E4"/>
    <w:rsid w:val="00BB3578"/>
    <w:rsid w:val="00BB3BA4"/>
    <w:rsid w:val="00BB3BBD"/>
    <w:rsid w:val="00BB3FAC"/>
    <w:rsid w:val="00BB4360"/>
    <w:rsid w:val="00BB4729"/>
    <w:rsid w:val="00BB4A93"/>
    <w:rsid w:val="00BB4C01"/>
    <w:rsid w:val="00BB4C13"/>
    <w:rsid w:val="00BB4DE9"/>
    <w:rsid w:val="00BB4EC9"/>
    <w:rsid w:val="00BB5715"/>
    <w:rsid w:val="00BB5B20"/>
    <w:rsid w:val="00BB5B43"/>
    <w:rsid w:val="00BB5CF1"/>
    <w:rsid w:val="00BB6165"/>
    <w:rsid w:val="00BB64DD"/>
    <w:rsid w:val="00BB6780"/>
    <w:rsid w:val="00BB718D"/>
    <w:rsid w:val="00BB7473"/>
    <w:rsid w:val="00BB768C"/>
    <w:rsid w:val="00BB798B"/>
    <w:rsid w:val="00BB79B5"/>
    <w:rsid w:val="00BC0137"/>
    <w:rsid w:val="00BC08E4"/>
    <w:rsid w:val="00BC0CDA"/>
    <w:rsid w:val="00BC1492"/>
    <w:rsid w:val="00BC159F"/>
    <w:rsid w:val="00BC1AA9"/>
    <w:rsid w:val="00BC1CF7"/>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1AB1"/>
    <w:rsid w:val="00BD1B39"/>
    <w:rsid w:val="00BD1FF6"/>
    <w:rsid w:val="00BD2FB0"/>
    <w:rsid w:val="00BD359D"/>
    <w:rsid w:val="00BD3878"/>
    <w:rsid w:val="00BD4089"/>
    <w:rsid w:val="00BD428E"/>
    <w:rsid w:val="00BD4454"/>
    <w:rsid w:val="00BD4679"/>
    <w:rsid w:val="00BD4742"/>
    <w:rsid w:val="00BD4853"/>
    <w:rsid w:val="00BD58C8"/>
    <w:rsid w:val="00BD5D95"/>
    <w:rsid w:val="00BD5DDF"/>
    <w:rsid w:val="00BD6913"/>
    <w:rsid w:val="00BD6997"/>
    <w:rsid w:val="00BD6E1E"/>
    <w:rsid w:val="00BD6EBC"/>
    <w:rsid w:val="00BD7591"/>
    <w:rsid w:val="00BD7641"/>
    <w:rsid w:val="00BD789F"/>
    <w:rsid w:val="00BD7EA4"/>
    <w:rsid w:val="00BE010C"/>
    <w:rsid w:val="00BE0684"/>
    <w:rsid w:val="00BE0AE2"/>
    <w:rsid w:val="00BE0BCB"/>
    <w:rsid w:val="00BE0DFF"/>
    <w:rsid w:val="00BE0FA0"/>
    <w:rsid w:val="00BE0FE0"/>
    <w:rsid w:val="00BE16DE"/>
    <w:rsid w:val="00BE16F5"/>
    <w:rsid w:val="00BE1933"/>
    <w:rsid w:val="00BE21FD"/>
    <w:rsid w:val="00BE24A7"/>
    <w:rsid w:val="00BE2870"/>
    <w:rsid w:val="00BE2BF3"/>
    <w:rsid w:val="00BE308C"/>
    <w:rsid w:val="00BE3138"/>
    <w:rsid w:val="00BE351C"/>
    <w:rsid w:val="00BE3997"/>
    <w:rsid w:val="00BE3E38"/>
    <w:rsid w:val="00BE3FD7"/>
    <w:rsid w:val="00BE42B0"/>
    <w:rsid w:val="00BE44F7"/>
    <w:rsid w:val="00BE47D1"/>
    <w:rsid w:val="00BE4DD3"/>
    <w:rsid w:val="00BE4F69"/>
    <w:rsid w:val="00BE51E5"/>
    <w:rsid w:val="00BE5398"/>
    <w:rsid w:val="00BE5450"/>
    <w:rsid w:val="00BE55BC"/>
    <w:rsid w:val="00BE5C70"/>
    <w:rsid w:val="00BE5D31"/>
    <w:rsid w:val="00BE5DCF"/>
    <w:rsid w:val="00BE5E18"/>
    <w:rsid w:val="00BE66A4"/>
    <w:rsid w:val="00BE687D"/>
    <w:rsid w:val="00BE6A11"/>
    <w:rsid w:val="00BE6A41"/>
    <w:rsid w:val="00BE6B07"/>
    <w:rsid w:val="00BE6E33"/>
    <w:rsid w:val="00BF0744"/>
    <w:rsid w:val="00BF09CF"/>
    <w:rsid w:val="00BF0B36"/>
    <w:rsid w:val="00BF0C95"/>
    <w:rsid w:val="00BF0D8F"/>
    <w:rsid w:val="00BF14E9"/>
    <w:rsid w:val="00BF17E9"/>
    <w:rsid w:val="00BF193C"/>
    <w:rsid w:val="00BF20DF"/>
    <w:rsid w:val="00BF2706"/>
    <w:rsid w:val="00BF2A0A"/>
    <w:rsid w:val="00BF3C14"/>
    <w:rsid w:val="00BF3DBD"/>
    <w:rsid w:val="00BF4ACE"/>
    <w:rsid w:val="00BF5414"/>
    <w:rsid w:val="00BF546E"/>
    <w:rsid w:val="00BF5778"/>
    <w:rsid w:val="00BF5FAF"/>
    <w:rsid w:val="00BF5FD9"/>
    <w:rsid w:val="00BF60F0"/>
    <w:rsid w:val="00BF611B"/>
    <w:rsid w:val="00BF62D8"/>
    <w:rsid w:val="00BF643E"/>
    <w:rsid w:val="00BF6C25"/>
    <w:rsid w:val="00BF77E7"/>
    <w:rsid w:val="00BF7B30"/>
    <w:rsid w:val="00C00188"/>
    <w:rsid w:val="00C00213"/>
    <w:rsid w:val="00C0060D"/>
    <w:rsid w:val="00C009CF"/>
    <w:rsid w:val="00C00FC4"/>
    <w:rsid w:val="00C01153"/>
    <w:rsid w:val="00C0190B"/>
    <w:rsid w:val="00C01ECA"/>
    <w:rsid w:val="00C020AD"/>
    <w:rsid w:val="00C04234"/>
    <w:rsid w:val="00C0466D"/>
    <w:rsid w:val="00C04832"/>
    <w:rsid w:val="00C0489E"/>
    <w:rsid w:val="00C04C03"/>
    <w:rsid w:val="00C04C39"/>
    <w:rsid w:val="00C0514C"/>
    <w:rsid w:val="00C0567B"/>
    <w:rsid w:val="00C05968"/>
    <w:rsid w:val="00C059BA"/>
    <w:rsid w:val="00C059E4"/>
    <w:rsid w:val="00C05F1F"/>
    <w:rsid w:val="00C0749A"/>
    <w:rsid w:val="00C07571"/>
    <w:rsid w:val="00C07E29"/>
    <w:rsid w:val="00C07FCA"/>
    <w:rsid w:val="00C10126"/>
    <w:rsid w:val="00C10138"/>
    <w:rsid w:val="00C10193"/>
    <w:rsid w:val="00C101E6"/>
    <w:rsid w:val="00C106AB"/>
    <w:rsid w:val="00C10A76"/>
    <w:rsid w:val="00C10B4A"/>
    <w:rsid w:val="00C10B9C"/>
    <w:rsid w:val="00C10C16"/>
    <w:rsid w:val="00C10CB5"/>
    <w:rsid w:val="00C10D26"/>
    <w:rsid w:val="00C11B57"/>
    <w:rsid w:val="00C12089"/>
    <w:rsid w:val="00C1250D"/>
    <w:rsid w:val="00C128D9"/>
    <w:rsid w:val="00C12969"/>
    <w:rsid w:val="00C1358F"/>
    <w:rsid w:val="00C13AE6"/>
    <w:rsid w:val="00C13D3D"/>
    <w:rsid w:val="00C144BE"/>
    <w:rsid w:val="00C14675"/>
    <w:rsid w:val="00C15420"/>
    <w:rsid w:val="00C15B19"/>
    <w:rsid w:val="00C15B6B"/>
    <w:rsid w:val="00C15C8A"/>
    <w:rsid w:val="00C1617C"/>
    <w:rsid w:val="00C163ED"/>
    <w:rsid w:val="00C16965"/>
    <w:rsid w:val="00C16996"/>
    <w:rsid w:val="00C20A51"/>
    <w:rsid w:val="00C212DA"/>
    <w:rsid w:val="00C21306"/>
    <w:rsid w:val="00C2158B"/>
    <w:rsid w:val="00C21633"/>
    <w:rsid w:val="00C2211C"/>
    <w:rsid w:val="00C23495"/>
    <w:rsid w:val="00C23BB8"/>
    <w:rsid w:val="00C255DD"/>
    <w:rsid w:val="00C25A5B"/>
    <w:rsid w:val="00C25CA4"/>
    <w:rsid w:val="00C25D54"/>
    <w:rsid w:val="00C25D94"/>
    <w:rsid w:val="00C2664F"/>
    <w:rsid w:val="00C2679B"/>
    <w:rsid w:val="00C26FB0"/>
    <w:rsid w:val="00C2716E"/>
    <w:rsid w:val="00C2749B"/>
    <w:rsid w:val="00C2791C"/>
    <w:rsid w:val="00C30119"/>
    <w:rsid w:val="00C30160"/>
    <w:rsid w:val="00C306AB"/>
    <w:rsid w:val="00C30774"/>
    <w:rsid w:val="00C30D53"/>
    <w:rsid w:val="00C3123B"/>
    <w:rsid w:val="00C31329"/>
    <w:rsid w:val="00C31395"/>
    <w:rsid w:val="00C315B9"/>
    <w:rsid w:val="00C318B0"/>
    <w:rsid w:val="00C31954"/>
    <w:rsid w:val="00C31A20"/>
    <w:rsid w:val="00C31AA8"/>
    <w:rsid w:val="00C31E9A"/>
    <w:rsid w:val="00C31F42"/>
    <w:rsid w:val="00C325BE"/>
    <w:rsid w:val="00C327D3"/>
    <w:rsid w:val="00C328A9"/>
    <w:rsid w:val="00C328C0"/>
    <w:rsid w:val="00C3291F"/>
    <w:rsid w:val="00C3333B"/>
    <w:rsid w:val="00C3333D"/>
    <w:rsid w:val="00C336E8"/>
    <w:rsid w:val="00C338E8"/>
    <w:rsid w:val="00C33D2D"/>
    <w:rsid w:val="00C34A47"/>
    <w:rsid w:val="00C34ACE"/>
    <w:rsid w:val="00C3560C"/>
    <w:rsid w:val="00C35839"/>
    <w:rsid w:val="00C35A72"/>
    <w:rsid w:val="00C35FAF"/>
    <w:rsid w:val="00C3613D"/>
    <w:rsid w:val="00C3625A"/>
    <w:rsid w:val="00C36A7A"/>
    <w:rsid w:val="00C36D0A"/>
    <w:rsid w:val="00C36F70"/>
    <w:rsid w:val="00C37085"/>
    <w:rsid w:val="00C37281"/>
    <w:rsid w:val="00C4011D"/>
    <w:rsid w:val="00C4035A"/>
    <w:rsid w:val="00C40788"/>
    <w:rsid w:val="00C41A5D"/>
    <w:rsid w:val="00C4250D"/>
    <w:rsid w:val="00C42BC9"/>
    <w:rsid w:val="00C42EE5"/>
    <w:rsid w:val="00C42F3E"/>
    <w:rsid w:val="00C4336A"/>
    <w:rsid w:val="00C44BB8"/>
    <w:rsid w:val="00C44C8A"/>
    <w:rsid w:val="00C4515A"/>
    <w:rsid w:val="00C45D46"/>
    <w:rsid w:val="00C46785"/>
    <w:rsid w:val="00C46B9A"/>
    <w:rsid w:val="00C47255"/>
    <w:rsid w:val="00C472B6"/>
    <w:rsid w:val="00C4732A"/>
    <w:rsid w:val="00C4733A"/>
    <w:rsid w:val="00C47D4D"/>
    <w:rsid w:val="00C47DD7"/>
    <w:rsid w:val="00C47F38"/>
    <w:rsid w:val="00C503AB"/>
    <w:rsid w:val="00C507F9"/>
    <w:rsid w:val="00C5218A"/>
    <w:rsid w:val="00C522CB"/>
    <w:rsid w:val="00C522DA"/>
    <w:rsid w:val="00C522FF"/>
    <w:rsid w:val="00C52434"/>
    <w:rsid w:val="00C527B6"/>
    <w:rsid w:val="00C527DA"/>
    <w:rsid w:val="00C52B62"/>
    <w:rsid w:val="00C52D22"/>
    <w:rsid w:val="00C531B4"/>
    <w:rsid w:val="00C53463"/>
    <w:rsid w:val="00C53FC1"/>
    <w:rsid w:val="00C549A4"/>
    <w:rsid w:val="00C549D5"/>
    <w:rsid w:val="00C55087"/>
    <w:rsid w:val="00C55D9B"/>
    <w:rsid w:val="00C5668A"/>
    <w:rsid w:val="00C568DB"/>
    <w:rsid w:val="00C56D5C"/>
    <w:rsid w:val="00C56E30"/>
    <w:rsid w:val="00C57312"/>
    <w:rsid w:val="00C57938"/>
    <w:rsid w:val="00C57C88"/>
    <w:rsid w:val="00C6113F"/>
    <w:rsid w:val="00C61829"/>
    <w:rsid w:val="00C61DD9"/>
    <w:rsid w:val="00C626E0"/>
    <w:rsid w:val="00C628C0"/>
    <w:rsid w:val="00C629E6"/>
    <w:rsid w:val="00C6418E"/>
    <w:rsid w:val="00C642BA"/>
    <w:rsid w:val="00C643FD"/>
    <w:rsid w:val="00C647A6"/>
    <w:rsid w:val="00C65104"/>
    <w:rsid w:val="00C658FB"/>
    <w:rsid w:val="00C65A83"/>
    <w:rsid w:val="00C65B06"/>
    <w:rsid w:val="00C65C80"/>
    <w:rsid w:val="00C65EE0"/>
    <w:rsid w:val="00C66473"/>
    <w:rsid w:val="00C6682E"/>
    <w:rsid w:val="00C668C8"/>
    <w:rsid w:val="00C66CFE"/>
    <w:rsid w:val="00C66E4C"/>
    <w:rsid w:val="00C67303"/>
    <w:rsid w:val="00C6744F"/>
    <w:rsid w:val="00C6776C"/>
    <w:rsid w:val="00C67806"/>
    <w:rsid w:val="00C7030C"/>
    <w:rsid w:val="00C7067B"/>
    <w:rsid w:val="00C708A6"/>
    <w:rsid w:val="00C709DC"/>
    <w:rsid w:val="00C71150"/>
    <w:rsid w:val="00C712D5"/>
    <w:rsid w:val="00C713FC"/>
    <w:rsid w:val="00C7145B"/>
    <w:rsid w:val="00C71534"/>
    <w:rsid w:val="00C7190E"/>
    <w:rsid w:val="00C71CBD"/>
    <w:rsid w:val="00C72236"/>
    <w:rsid w:val="00C72530"/>
    <w:rsid w:val="00C726D3"/>
    <w:rsid w:val="00C727AB"/>
    <w:rsid w:val="00C72CE5"/>
    <w:rsid w:val="00C73946"/>
    <w:rsid w:val="00C73978"/>
    <w:rsid w:val="00C73B3C"/>
    <w:rsid w:val="00C74150"/>
    <w:rsid w:val="00C747F1"/>
    <w:rsid w:val="00C74C33"/>
    <w:rsid w:val="00C754EF"/>
    <w:rsid w:val="00C75A56"/>
    <w:rsid w:val="00C75BD8"/>
    <w:rsid w:val="00C75CCC"/>
    <w:rsid w:val="00C75CF4"/>
    <w:rsid w:val="00C762CB"/>
    <w:rsid w:val="00C7654F"/>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36EC"/>
    <w:rsid w:val="00C83A4D"/>
    <w:rsid w:val="00C841D7"/>
    <w:rsid w:val="00C8450B"/>
    <w:rsid w:val="00C845F1"/>
    <w:rsid w:val="00C84800"/>
    <w:rsid w:val="00C8484C"/>
    <w:rsid w:val="00C848A2"/>
    <w:rsid w:val="00C84B53"/>
    <w:rsid w:val="00C84D57"/>
    <w:rsid w:val="00C84FAC"/>
    <w:rsid w:val="00C85127"/>
    <w:rsid w:val="00C85488"/>
    <w:rsid w:val="00C85B43"/>
    <w:rsid w:val="00C85D2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14A8"/>
    <w:rsid w:val="00C91725"/>
    <w:rsid w:val="00C93183"/>
    <w:rsid w:val="00C931EF"/>
    <w:rsid w:val="00C935FA"/>
    <w:rsid w:val="00C93CD3"/>
    <w:rsid w:val="00C93FE9"/>
    <w:rsid w:val="00C9409D"/>
    <w:rsid w:val="00C9462C"/>
    <w:rsid w:val="00C948ED"/>
    <w:rsid w:val="00C94940"/>
    <w:rsid w:val="00C94D62"/>
    <w:rsid w:val="00C94D64"/>
    <w:rsid w:val="00C94EDA"/>
    <w:rsid w:val="00C953D5"/>
    <w:rsid w:val="00C953E8"/>
    <w:rsid w:val="00C95511"/>
    <w:rsid w:val="00C962BC"/>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4EC"/>
    <w:rsid w:val="00CA38A1"/>
    <w:rsid w:val="00CA38D8"/>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0DC6"/>
    <w:rsid w:val="00CB191F"/>
    <w:rsid w:val="00CB1F1A"/>
    <w:rsid w:val="00CB21DF"/>
    <w:rsid w:val="00CB227E"/>
    <w:rsid w:val="00CB23A9"/>
    <w:rsid w:val="00CB23AD"/>
    <w:rsid w:val="00CB264B"/>
    <w:rsid w:val="00CB27CD"/>
    <w:rsid w:val="00CB283F"/>
    <w:rsid w:val="00CB2DD4"/>
    <w:rsid w:val="00CB2F13"/>
    <w:rsid w:val="00CB2F2B"/>
    <w:rsid w:val="00CB30C8"/>
    <w:rsid w:val="00CB3386"/>
    <w:rsid w:val="00CB3594"/>
    <w:rsid w:val="00CB388E"/>
    <w:rsid w:val="00CB3F8B"/>
    <w:rsid w:val="00CB4231"/>
    <w:rsid w:val="00CB4801"/>
    <w:rsid w:val="00CB482C"/>
    <w:rsid w:val="00CB4FD1"/>
    <w:rsid w:val="00CB53A3"/>
    <w:rsid w:val="00CB54C4"/>
    <w:rsid w:val="00CB5CD9"/>
    <w:rsid w:val="00CB6136"/>
    <w:rsid w:val="00CB61B8"/>
    <w:rsid w:val="00CB65CB"/>
    <w:rsid w:val="00CB6B5C"/>
    <w:rsid w:val="00CB72E4"/>
    <w:rsid w:val="00CC0BE1"/>
    <w:rsid w:val="00CC0D63"/>
    <w:rsid w:val="00CC0E12"/>
    <w:rsid w:val="00CC1732"/>
    <w:rsid w:val="00CC1A26"/>
    <w:rsid w:val="00CC2450"/>
    <w:rsid w:val="00CC2529"/>
    <w:rsid w:val="00CC25BD"/>
    <w:rsid w:val="00CC27B5"/>
    <w:rsid w:val="00CC2C73"/>
    <w:rsid w:val="00CC2CFD"/>
    <w:rsid w:val="00CC3BF5"/>
    <w:rsid w:val="00CC3F77"/>
    <w:rsid w:val="00CC41DE"/>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3E"/>
    <w:rsid w:val="00CD1468"/>
    <w:rsid w:val="00CD1FAD"/>
    <w:rsid w:val="00CD217F"/>
    <w:rsid w:val="00CD24C5"/>
    <w:rsid w:val="00CD2784"/>
    <w:rsid w:val="00CD3582"/>
    <w:rsid w:val="00CD3685"/>
    <w:rsid w:val="00CD374E"/>
    <w:rsid w:val="00CD3BC8"/>
    <w:rsid w:val="00CD3DA7"/>
    <w:rsid w:val="00CD425F"/>
    <w:rsid w:val="00CD544A"/>
    <w:rsid w:val="00CD6117"/>
    <w:rsid w:val="00CD6176"/>
    <w:rsid w:val="00CD6887"/>
    <w:rsid w:val="00CD6B99"/>
    <w:rsid w:val="00CD74C4"/>
    <w:rsid w:val="00CD78E5"/>
    <w:rsid w:val="00CD7C78"/>
    <w:rsid w:val="00CD7E5C"/>
    <w:rsid w:val="00CE0669"/>
    <w:rsid w:val="00CE0B6A"/>
    <w:rsid w:val="00CE10C7"/>
    <w:rsid w:val="00CE12A5"/>
    <w:rsid w:val="00CE13A6"/>
    <w:rsid w:val="00CE13EF"/>
    <w:rsid w:val="00CE1853"/>
    <w:rsid w:val="00CE1B00"/>
    <w:rsid w:val="00CE1BC5"/>
    <w:rsid w:val="00CE2CEC"/>
    <w:rsid w:val="00CE3A29"/>
    <w:rsid w:val="00CE3B4E"/>
    <w:rsid w:val="00CE3B86"/>
    <w:rsid w:val="00CE4716"/>
    <w:rsid w:val="00CE4888"/>
    <w:rsid w:val="00CE4B95"/>
    <w:rsid w:val="00CE4C8F"/>
    <w:rsid w:val="00CE4D08"/>
    <w:rsid w:val="00CE5052"/>
    <w:rsid w:val="00CE5239"/>
    <w:rsid w:val="00CE56ED"/>
    <w:rsid w:val="00CE57A0"/>
    <w:rsid w:val="00CE6339"/>
    <w:rsid w:val="00CE6B0A"/>
    <w:rsid w:val="00CE6C4B"/>
    <w:rsid w:val="00CE72DF"/>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692"/>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1F9B"/>
    <w:rsid w:val="00D02684"/>
    <w:rsid w:val="00D02966"/>
    <w:rsid w:val="00D032A4"/>
    <w:rsid w:val="00D03E57"/>
    <w:rsid w:val="00D03E6C"/>
    <w:rsid w:val="00D04092"/>
    <w:rsid w:val="00D04160"/>
    <w:rsid w:val="00D04285"/>
    <w:rsid w:val="00D04A80"/>
    <w:rsid w:val="00D04D18"/>
    <w:rsid w:val="00D05102"/>
    <w:rsid w:val="00D0552F"/>
    <w:rsid w:val="00D060BD"/>
    <w:rsid w:val="00D068E2"/>
    <w:rsid w:val="00D0760A"/>
    <w:rsid w:val="00D07757"/>
    <w:rsid w:val="00D0778D"/>
    <w:rsid w:val="00D07846"/>
    <w:rsid w:val="00D107C1"/>
    <w:rsid w:val="00D10834"/>
    <w:rsid w:val="00D109FF"/>
    <w:rsid w:val="00D10BDB"/>
    <w:rsid w:val="00D10CC8"/>
    <w:rsid w:val="00D10D38"/>
    <w:rsid w:val="00D110B1"/>
    <w:rsid w:val="00D113D8"/>
    <w:rsid w:val="00D117B3"/>
    <w:rsid w:val="00D123E4"/>
    <w:rsid w:val="00D12A0C"/>
    <w:rsid w:val="00D13CA0"/>
    <w:rsid w:val="00D13E85"/>
    <w:rsid w:val="00D13FED"/>
    <w:rsid w:val="00D14856"/>
    <w:rsid w:val="00D148DB"/>
    <w:rsid w:val="00D14C61"/>
    <w:rsid w:val="00D14CAE"/>
    <w:rsid w:val="00D1545B"/>
    <w:rsid w:val="00D155E2"/>
    <w:rsid w:val="00D15A02"/>
    <w:rsid w:val="00D1615B"/>
    <w:rsid w:val="00D164D6"/>
    <w:rsid w:val="00D16BE3"/>
    <w:rsid w:val="00D16F65"/>
    <w:rsid w:val="00D170EF"/>
    <w:rsid w:val="00D17103"/>
    <w:rsid w:val="00D17156"/>
    <w:rsid w:val="00D17219"/>
    <w:rsid w:val="00D175A9"/>
    <w:rsid w:val="00D17702"/>
    <w:rsid w:val="00D17C32"/>
    <w:rsid w:val="00D17E82"/>
    <w:rsid w:val="00D20112"/>
    <w:rsid w:val="00D203C8"/>
    <w:rsid w:val="00D20680"/>
    <w:rsid w:val="00D20FF6"/>
    <w:rsid w:val="00D2139F"/>
    <w:rsid w:val="00D21EFC"/>
    <w:rsid w:val="00D21FBD"/>
    <w:rsid w:val="00D227B5"/>
    <w:rsid w:val="00D22A9D"/>
    <w:rsid w:val="00D2308A"/>
    <w:rsid w:val="00D23582"/>
    <w:rsid w:val="00D24102"/>
    <w:rsid w:val="00D25857"/>
    <w:rsid w:val="00D26D40"/>
    <w:rsid w:val="00D26D8F"/>
    <w:rsid w:val="00D27605"/>
    <w:rsid w:val="00D27F09"/>
    <w:rsid w:val="00D30D42"/>
    <w:rsid w:val="00D30ED0"/>
    <w:rsid w:val="00D31027"/>
    <w:rsid w:val="00D31806"/>
    <w:rsid w:val="00D31979"/>
    <w:rsid w:val="00D31D04"/>
    <w:rsid w:val="00D32133"/>
    <w:rsid w:val="00D32139"/>
    <w:rsid w:val="00D323FD"/>
    <w:rsid w:val="00D327F2"/>
    <w:rsid w:val="00D33097"/>
    <w:rsid w:val="00D331A4"/>
    <w:rsid w:val="00D33764"/>
    <w:rsid w:val="00D34465"/>
    <w:rsid w:val="00D34580"/>
    <w:rsid w:val="00D34E1D"/>
    <w:rsid w:val="00D34F08"/>
    <w:rsid w:val="00D35291"/>
    <w:rsid w:val="00D35A18"/>
    <w:rsid w:val="00D35D45"/>
    <w:rsid w:val="00D36389"/>
    <w:rsid w:val="00D36C64"/>
    <w:rsid w:val="00D36C78"/>
    <w:rsid w:val="00D36CE3"/>
    <w:rsid w:val="00D371AC"/>
    <w:rsid w:val="00D37355"/>
    <w:rsid w:val="00D377A2"/>
    <w:rsid w:val="00D37A2F"/>
    <w:rsid w:val="00D37D90"/>
    <w:rsid w:val="00D4034C"/>
    <w:rsid w:val="00D4040E"/>
    <w:rsid w:val="00D405DD"/>
    <w:rsid w:val="00D40635"/>
    <w:rsid w:val="00D40725"/>
    <w:rsid w:val="00D4078C"/>
    <w:rsid w:val="00D40E35"/>
    <w:rsid w:val="00D41FDB"/>
    <w:rsid w:val="00D42C10"/>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3B0"/>
    <w:rsid w:val="00D477B5"/>
    <w:rsid w:val="00D47DA4"/>
    <w:rsid w:val="00D47E1B"/>
    <w:rsid w:val="00D50252"/>
    <w:rsid w:val="00D502A2"/>
    <w:rsid w:val="00D5050C"/>
    <w:rsid w:val="00D50744"/>
    <w:rsid w:val="00D50807"/>
    <w:rsid w:val="00D50C6E"/>
    <w:rsid w:val="00D50FFC"/>
    <w:rsid w:val="00D51143"/>
    <w:rsid w:val="00D51873"/>
    <w:rsid w:val="00D51884"/>
    <w:rsid w:val="00D526F6"/>
    <w:rsid w:val="00D527FA"/>
    <w:rsid w:val="00D52DAA"/>
    <w:rsid w:val="00D52FA4"/>
    <w:rsid w:val="00D5311E"/>
    <w:rsid w:val="00D533FC"/>
    <w:rsid w:val="00D53497"/>
    <w:rsid w:val="00D54515"/>
    <w:rsid w:val="00D54AE3"/>
    <w:rsid w:val="00D54C95"/>
    <w:rsid w:val="00D54FC0"/>
    <w:rsid w:val="00D554A9"/>
    <w:rsid w:val="00D554AA"/>
    <w:rsid w:val="00D5554A"/>
    <w:rsid w:val="00D5576F"/>
    <w:rsid w:val="00D5634E"/>
    <w:rsid w:val="00D56989"/>
    <w:rsid w:val="00D56C4C"/>
    <w:rsid w:val="00D56CE2"/>
    <w:rsid w:val="00D56FD8"/>
    <w:rsid w:val="00D5703C"/>
    <w:rsid w:val="00D57050"/>
    <w:rsid w:val="00D57B0B"/>
    <w:rsid w:val="00D57C9B"/>
    <w:rsid w:val="00D57DF3"/>
    <w:rsid w:val="00D602A0"/>
    <w:rsid w:val="00D6062E"/>
    <w:rsid w:val="00D6080A"/>
    <w:rsid w:val="00D60CF4"/>
    <w:rsid w:val="00D60EFA"/>
    <w:rsid w:val="00D6107C"/>
    <w:rsid w:val="00D6125E"/>
    <w:rsid w:val="00D61443"/>
    <w:rsid w:val="00D614B4"/>
    <w:rsid w:val="00D61655"/>
    <w:rsid w:val="00D61B05"/>
    <w:rsid w:val="00D61E5C"/>
    <w:rsid w:val="00D62F84"/>
    <w:rsid w:val="00D63F06"/>
    <w:rsid w:val="00D63FCD"/>
    <w:rsid w:val="00D6461A"/>
    <w:rsid w:val="00D6472E"/>
    <w:rsid w:val="00D65244"/>
    <w:rsid w:val="00D65255"/>
    <w:rsid w:val="00D65531"/>
    <w:rsid w:val="00D65B72"/>
    <w:rsid w:val="00D6625D"/>
    <w:rsid w:val="00D6627A"/>
    <w:rsid w:val="00D66311"/>
    <w:rsid w:val="00D669CC"/>
    <w:rsid w:val="00D66BCA"/>
    <w:rsid w:val="00D67275"/>
    <w:rsid w:val="00D67320"/>
    <w:rsid w:val="00D673AF"/>
    <w:rsid w:val="00D67763"/>
    <w:rsid w:val="00D67B7C"/>
    <w:rsid w:val="00D703DE"/>
    <w:rsid w:val="00D70657"/>
    <w:rsid w:val="00D708E8"/>
    <w:rsid w:val="00D70B41"/>
    <w:rsid w:val="00D70EFC"/>
    <w:rsid w:val="00D712B6"/>
    <w:rsid w:val="00D71C19"/>
    <w:rsid w:val="00D71DBC"/>
    <w:rsid w:val="00D71F89"/>
    <w:rsid w:val="00D71FCA"/>
    <w:rsid w:val="00D722E9"/>
    <w:rsid w:val="00D72454"/>
    <w:rsid w:val="00D725DB"/>
    <w:rsid w:val="00D72844"/>
    <w:rsid w:val="00D72A9E"/>
    <w:rsid w:val="00D736E3"/>
    <w:rsid w:val="00D73E40"/>
    <w:rsid w:val="00D74761"/>
    <w:rsid w:val="00D74AB4"/>
    <w:rsid w:val="00D74CEE"/>
    <w:rsid w:val="00D74D6D"/>
    <w:rsid w:val="00D759F1"/>
    <w:rsid w:val="00D759F4"/>
    <w:rsid w:val="00D75A04"/>
    <w:rsid w:val="00D75CDE"/>
    <w:rsid w:val="00D76318"/>
    <w:rsid w:val="00D7687A"/>
    <w:rsid w:val="00D76C7C"/>
    <w:rsid w:val="00D76CF4"/>
    <w:rsid w:val="00D76E6F"/>
    <w:rsid w:val="00D76FCD"/>
    <w:rsid w:val="00D7713C"/>
    <w:rsid w:val="00D777A3"/>
    <w:rsid w:val="00D77F02"/>
    <w:rsid w:val="00D8005C"/>
    <w:rsid w:val="00D801D9"/>
    <w:rsid w:val="00D804FD"/>
    <w:rsid w:val="00D80AA7"/>
    <w:rsid w:val="00D80BAB"/>
    <w:rsid w:val="00D80D6A"/>
    <w:rsid w:val="00D80E92"/>
    <w:rsid w:val="00D80EEA"/>
    <w:rsid w:val="00D8137C"/>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566"/>
    <w:rsid w:val="00D8668D"/>
    <w:rsid w:val="00D86723"/>
    <w:rsid w:val="00D8676D"/>
    <w:rsid w:val="00D867A9"/>
    <w:rsid w:val="00D873ED"/>
    <w:rsid w:val="00D8771F"/>
    <w:rsid w:val="00D87DD5"/>
    <w:rsid w:val="00D87EF3"/>
    <w:rsid w:val="00D902D5"/>
    <w:rsid w:val="00D90ED8"/>
    <w:rsid w:val="00D9185D"/>
    <w:rsid w:val="00D918C9"/>
    <w:rsid w:val="00D91938"/>
    <w:rsid w:val="00D91E5A"/>
    <w:rsid w:val="00D91F32"/>
    <w:rsid w:val="00D923F5"/>
    <w:rsid w:val="00D924CF"/>
    <w:rsid w:val="00D925F1"/>
    <w:rsid w:val="00D9265F"/>
    <w:rsid w:val="00D926C2"/>
    <w:rsid w:val="00D92746"/>
    <w:rsid w:val="00D92D91"/>
    <w:rsid w:val="00D92DBA"/>
    <w:rsid w:val="00D93105"/>
    <w:rsid w:val="00D9362C"/>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978F0"/>
    <w:rsid w:val="00DA0275"/>
    <w:rsid w:val="00DA0359"/>
    <w:rsid w:val="00DA08BA"/>
    <w:rsid w:val="00DA1CCC"/>
    <w:rsid w:val="00DA26B7"/>
    <w:rsid w:val="00DA27B7"/>
    <w:rsid w:val="00DA33A3"/>
    <w:rsid w:val="00DA41EF"/>
    <w:rsid w:val="00DA43DA"/>
    <w:rsid w:val="00DA43F3"/>
    <w:rsid w:val="00DA4778"/>
    <w:rsid w:val="00DA4875"/>
    <w:rsid w:val="00DA4D83"/>
    <w:rsid w:val="00DA5289"/>
    <w:rsid w:val="00DA53B0"/>
    <w:rsid w:val="00DA579A"/>
    <w:rsid w:val="00DA5C07"/>
    <w:rsid w:val="00DA5E10"/>
    <w:rsid w:val="00DA61CD"/>
    <w:rsid w:val="00DA69C6"/>
    <w:rsid w:val="00DA6A4C"/>
    <w:rsid w:val="00DA6BEC"/>
    <w:rsid w:val="00DA6EBF"/>
    <w:rsid w:val="00DA75A9"/>
    <w:rsid w:val="00DA77CF"/>
    <w:rsid w:val="00DB0AB4"/>
    <w:rsid w:val="00DB0B4E"/>
    <w:rsid w:val="00DB0F6E"/>
    <w:rsid w:val="00DB145D"/>
    <w:rsid w:val="00DB1ED6"/>
    <w:rsid w:val="00DB2001"/>
    <w:rsid w:val="00DB2174"/>
    <w:rsid w:val="00DB23FB"/>
    <w:rsid w:val="00DB3019"/>
    <w:rsid w:val="00DB3205"/>
    <w:rsid w:val="00DB3344"/>
    <w:rsid w:val="00DB36CF"/>
    <w:rsid w:val="00DB3855"/>
    <w:rsid w:val="00DB3D91"/>
    <w:rsid w:val="00DB3E06"/>
    <w:rsid w:val="00DB475F"/>
    <w:rsid w:val="00DB47EB"/>
    <w:rsid w:val="00DB4846"/>
    <w:rsid w:val="00DB5C0E"/>
    <w:rsid w:val="00DB647C"/>
    <w:rsid w:val="00DB6D8F"/>
    <w:rsid w:val="00DB6EE1"/>
    <w:rsid w:val="00DB7720"/>
    <w:rsid w:val="00DB7765"/>
    <w:rsid w:val="00DB7DCD"/>
    <w:rsid w:val="00DB7FB9"/>
    <w:rsid w:val="00DB7FF6"/>
    <w:rsid w:val="00DC149D"/>
    <w:rsid w:val="00DC17E7"/>
    <w:rsid w:val="00DC18B0"/>
    <w:rsid w:val="00DC1DD1"/>
    <w:rsid w:val="00DC2E9F"/>
    <w:rsid w:val="00DC2F50"/>
    <w:rsid w:val="00DC30E7"/>
    <w:rsid w:val="00DC313E"/>
    <w:rsid w:val="00DC34CA"/>
    <w:rsid w:val="00DC3C56"/>
    <w:rsid w:val="00DC3CA3"/>
    <w:rsid w:val="00DC3CC2"/>
    <w:rsid w:val="00DC3E2D"/>
    <w:rsid w:val="00DC4037"/>
    <w:rsid w:val="00DC4071"/>
    <w:rsid w:val="00DC41B4"/>
    <w:rsid w:val="00DC46D6"/>
    <w:rsid w:val="00DC495C"/>
    <w:rsid w:val="00DC4C4A"/>
    <w:rsid w:val="00DC4FAE"/>
    <w:rsid w:val="00DC586B"/>
    <w:rsid w:val="00DC5BE3"/>
    <w:rsid w:val="00DC60C0"/>
    <w:rsid w:val="00DC65A6"/>
    <w:rsid w:val="00DC6F37"/>
    <w:rsid w:val="00DC79A3"/>
    <w:rsid w:val="00DC7AAF"/>
    <w:rsid w:val="00DC7BEF"/>
    <w:rsid w:val="00DC7C51"/>
    <w:rsid w:val="00DC7F46"/>
    <w:rsid w:val="00DD060D"/>
    <w:rsid w:val="00DD1108"/>
    <w:rsid w:val="00DD136E"/>
    <w:rsid w:val="00DD15F9"/>
    <w:rsid w:val="00DD172B"/>
    <w:rsid w:val="00DD22FC"/>
    <w:rsid w:val="00DD2554"/>
    <w:rsid w:val="00DD262C"/>
    <w:rsid w:val="00DD3212"/>
    <w:rsid w:val="00DD35B0"/>
    <w:rsid w:val="00DD4397"/>
    <w:rsid w:val="00DD4423"/>
    <w:rsid w:val="00DD45C2"/>
    <w:rsid w:val="00DD4C34"/>
    <w:rsid w:val="00DD5059"/>
    <w:rsid w:val="00DD5244"/>
    <w:rsid w:val="00DD58E3"/>
    <w:rsid w:val="00DD5FDD"/>
    <w:rsid w:val="00DD6009"/>
    <w:rsid w:val="00DD61B7"/>
    <w:rsid w:val="00DD674E"/>
    <w:rsid w:val="00DD6B80"/>
    <w:rsid w:val="00DD6FC8"/>
    <w:rsid w:val="00DD7459"/>
    <w:rsid w:val="00DD79CB"/>
    <w:rsid w:val="00DD7A29"/>
    <w:rsid w:val="00DE0CBC"/>
    <w:rsid w:val="00DE119C"/>
    <w:rsid w:val="00DE1249"/>
    <w:rsid w:val="00DE1396"/>
    <w:rsid w:val="00DE22EF"/>
    <w:rsid w:val="00DE2632"/>
    <w:rsid w:val="00DE2C03"/>
    <w:rsid w:val="00DE3081"/>
    <w:rsid w:val="00DE399C"/>
    <w:rsid w:val="00DE3FA2"/>
    <w:rsid w:val="00DE40FA"/>
    <w:rsid w:val="00DE4162"/>
    <w:rsid w:val="00DE4228"/>
    <w:rsid w:val="00DE4970"/>
    <w:rsid w:val="00DE4CA3"/>
    <w:rsid w:val="00DE51C4"/>
    <w:rsid w:val="00DE5449"/>
    <w:rsid w:val="00DE58B5"/>
    <w:rsid w:val="00DE6210"/>
    <w:rsid w:val="00DE645A"/>
    <w:rsid w:val="00DE65E5"/>
    <w:rsid w:val="00DE6641"/>
    <w:rsid w:val="00DE6A7B"/>
    <w:rsid w:val="00DE6DD3"/>
    <w:rsid w:val="00DE7AFF"/>
    <w:rsid w:val="00DE7BED"/>
    <w:rsid w:val="00DE7E0E"/>
    <w:rsid w:val="00DE7EC0"/>
    <w:rsid w:val="00DF022A"/>
    <w:rsid w:val="00DF03CA"/>
    <w:rsid w:val="00DF0754"/>
    <w:rsid w:val="00DF0B52"/>
    <w:rsid w:val="00DF0C0B"/>
    <w:rsid w:val="00DF176A"/>
    <w:rsid w:val="00DF1F30"/>
    <w:rsid w:val="00DF21A3"/>
    <w:rsid w:val="00DF22A2"/>
    <w:rsid w:val="00DF2A42"/>
    <w:rsid w:val="00DF2A93"/>
    <w:rsid w:val="00DF2D2B"/>
    <w:rsid w:val="00DF307C"/>
    <w:rsid w:val="00DF3188"/>
    <w:rsid w:val="00DF31E8"/>
    <w:rsid w:val="00DF35FA"/>
    <w:rsid w:val="00DF3966"/>
    <w:rsid w:val="00DF3EAA"/>
    <w:rsid w:val="00DF4537"/>
    <w:rsid w:val="00DF4F3B"/>
    <w:rsid w:val="00DF53D0"/>
    <w:rsid w:val="00DF5669"/>
    <w:rsid w:val="00DF569B"/>
    <w:rsid w:val="00DF60B9"/>
    <w:rsid w:val="00DF649D"/>
    <w:rsid w:val="00DF6568"/>
    <w:rsid w:val="00DF66C1"/>
    <w:rsid w:val="00DF6C60"/>
    <w:rsid w:val="00DF7B12"/>
    <w:rsid w:val="00DF7D57"/>
    <w:rsid w:val="00DF7E51"/>
    <w:rsid w:val="00DF7E5D"/>
    <w:rsid w:val="00E003D3"/>
    <w:rsid w:val="00E00590"/>
    <w:rsid w:val="00E00A56"/>
    <w:rsid w:val="00E00B8E"/>
    <w:rsid w:val="00E00C08"/>
    <w:rsid w:val="00E01164"/>
    <w:rsid w:val="00E01D77"/>
    <w:rsid w:val="00E02459"/>
    <w:rsid w:val="00E02EDA"/>
    <w:rsid w:val="00E02EF6"/>
    <w:rsid w:val="00E034A8"/>
    <w:rsid w:val="00E035A0"/>
    <w:rsid w:val="00E036A1"/>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71D"/>
    <w:rsid w:val="00E07A9E"/>
    <w:rsid w:val="00E07DC3"/>
    <w:rsid w:val="00E10EE9"/>
    <w:rsid w:val="00E1187C"/>
    <w:rsid w:val="00E135EB"/>
    <w:rsid w:val="00E13615"/>
    <w:rsid w:val="00E14050"/>
    <w:rsid w:val="00E14490"/>
    <w:rsid w:val="00E1484A"/>
    <w:rsid w:val="00E14B02"/>
    <w:rsid w:val="00E14D08"/>
    <w:rsid w:val="00E155FA"/>
    <w:rsid w:val="00E1578A"/>
    <w:rsid w:val="00E1605A"/>
    <w:rsid w:val="00E16191"/>
    <w:rsid w:val="00E16267"/>
    <w:rsid w:val="00E16353"/>
    <w:rsid w:val="00E165C4"/>
    <w:rsid w:val="00E1687C"/>
    <w:rsid w:val="00E16E71"/>
    <w:rsid w:val="00E17862"/>
    <w:rsid w:val="00E17E2D"/>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26"/>
    <w:rsid w:val="00E261CF"/>
    <w:rsid w:val="00E26285"/>
    <w:rsid w:val="00E262A7"/>
    <w:rsid w:val="00E2630E"/>
    <w:rsid w:val="00E26657"/>
    <w:rsid w:val="00E26AC7"/>
    <w:rsid w:val="00E26B08"/>
    <w:rsid w:val="00E26C33"/>
    <w:rsid w:val="00E26E96"/>
    <w:rsid w:val="00E26F1E"/>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28"/>
    <w:rsid w:val="00E34453"/>
    <w:rsid w:val="00E34A26"/>
    <w:rsid w:val="00E34EAE"/>
    <w:rsid w:val="00E34F0C"/>
    <w:rsid w:val="00E353A8"/>
    <w:rsid w:val="00E358F6"/>
    <w:rsid w:val="00E36518"/>
    <w:rsid w:val="00E36D79"/>
    <w:rsid w:val="00E37072"/>
    <w:rsid w:val="00E37233"/>
    <w:rsid w:val="00E3777B"/>
    <w:rsid w:val="00E40685"/>
    <w:rsid w:val="00E41770"/>
    <w:rsid w:val="00E420A3"/>
    <w:rsid w:val="00E42166"/>
    <w:rsid w:val="00E42338"/>
    <w:rsid w:val="00E4261A"/>
    <w:rsid w:val="00E42DE6"/>
    <w:rsid w:val="00E42FB3"/>
    <w:rsid w:val="00E43364"/>
    <w:rsid w:val="00E43823"/>
    <w:rsid w:val="00E43DFD"/>
    <w:rsid w:val="00E4413E"/>
    <w:rsid w:val="00E4414A"/>
    <w:rsid w:val="00E4436A"/>
    <w:rsid w:val="00E44591"/>
    <w:rsid w:val="00E44777"/>
    <w:rsid w:val="00E44BE2"/>
    <w:rsid w:val="00E44BF4"/>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0FCD"/>
    <w:rsid w:val="00E51011"/>
    <w:rsid w:val="00E51087"/>
    <w:rsid w:val="00E518CA"/>
    <w:rsid w:val="00E51FCC"/>
    <w:rsid w:val="00E52156"/>
    <w:rsid w:val="00E52735"/>
    <w:rsid w:val="00E527B9"/>
    <w:rsid w:val="00E532E1"/>
    <w:rsid w:val="00E53622"/>
    <w:rsid w:val="00E53FE6"/>
    <w:rsid w:val="00E5431E"/>
    <w:rsid w:val="00E54485"/>
    <w:rsid w:val="00E54B6A"/>
    <w:rsid w:val="00E54BEA"/>
    <w:rsid w:val="00E54C21"/>
    <w:rsid w:val="00E5530C"/>
    <w:rsid w:val="00E56D00"/>
    <w:rsid w:val="00E56FE9"/>
    <w:rsid w:val="00E572DD"/>
    <w:rsid w:val="00E57F16"/>
    <w:rsid w:val="00E57F90"/>
    <w:rsid w:val="00E608A0"/>
    <w:rsid w:val="00E608A8"/>
    <w:rsid w:val="00E608CC"/>
    <w:rsid w:val="00E614C0"/>
    <w:rsid w:val="00E619E7"/>
    <w:rsid w:val="00E61B80"/>
    <w:rsid w:val="00E61BF5"/>
    <w:rsid w:val="00E61D5F"/>
    <w:rsid w:val="00E61F5C"/>
    <w:rsid w:val="00E6262A"/>
    <w:rsid w:val="00E63ACD"/>
    <w:rsid w:val="00E63BAE"/>
    <w:rsid w:val="00E645FB"/>
    <w:rsid w:val="00E64CE0"/>
    <w:rsid w:val="00E64E8D"/>
    <w:rsid w:val="00E64F39"/>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08E"/>
    <w:rsid w:val="00E72B05"/>
    <w:rsid w:val="00E72F2E"/>
    <w:rsid w:val="00E73BD5"/>
    <w:rsid w:val="00E73BF7"/>
    <w:rsid w:val="00E73DA9"/>
    <w:rsid w:val="00E740EE"/>
    <w:rsid w:val="00E74802"/>
    <w:rsid w:val="00E74CE8"/>
    <w:rsid w:val="00E74D6E"/>
    <w:rsid w:val="00E754D7"/>
    <w:rsid w:val="00E755B8"/>
    <w:rsid w:val="00E75600"/>
    <w:rsid w:val="00E75895"/>
    <w:rsid w:val="00E764DF"/>
    <w:rsid w:val="00E76601"/>
    <w:rsid w:val="00E76899"/>
    <w:rsid w:val="00E76C57"/>
    <w:rsid w:val="00E77862"/>
    <w:rsid w:val="00E77993"/>
    <w:rsid w:val="00E803A5"/>
    <w:rsid w:val="00E80687"/>
    <w:rsid w:val="00E812DB"/>
    <w:rsid w:val="00E81D5F"/>
    <w:rsid w:val="00E81D90"/>
    <w:rsid w:val="00E81F94"/>
    <w:rsid w:val="00E82578"/>
    <w:rsid w:val="00E82676"/>
    <w:rsid w:val="00E83282"/>
    <w:rsid w:val="00E83B4A"/>
    <w:rsid w:val="00E83C71"/>
    <w:rsid w:val="00E841EC"/>
    <w:rsid w:val="00E84273"/>
    <w:rsid w:val="00E846DC"/>
    <w:rsid w:val="00E847FB"/>
    <w:rsid w:val="00E848DF"/>
    <w:rsid w:val="00E849AA"/>
    <w:rsid w:val="00E84C0D"/>
    <w:rsid w:val="00E8516A"/>
    <w:rsid w:val="00E85A30"/>
    <w:rsid w:val="00E85BCF"/>
    <w:rsid w:val="00E85DE8"/>
    <w:rsid w:val="00E8688B"/>
    <w:rsid w:val="00E86ADC"/>
    <w:rsid w:val="00E86E4A"/>
    <w:rsid w:val="00E873CA"/>
    <w:rsid w:val="00E876AE"/>
    <w:rsid w:val="00E87811"/>
    <w:rsid w:val="00E878B6"/>
    <w:rsid w:val="00E87DDE"/>
    <w:rsid w:val="00E87E76"/>
    <w:rsid w:val="00E90053"/>
    <w:rsid w:val="00E90269"/>
    <w:rsid w:val="00E902A6"/>
    <w:rsid w:val="00E9032A"/>
    <w:rsid w:val="00E9099C"/>
    <w:rsid w:val="00E90C7B"/>
    <w:rsid w:val="00E910A3"/>
    <w:rsid w:val="00E91AE8"/>
    <w:rsid w:val="00E91F77"/>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2D8"/>
    <w:rsid w:val="00EA0304"/>
    <w:rsid w:val="00EA0A7C"/>
    <w:rsid w:val="00EA0F9D"/>
    <w:rsid w:val="00EA13D9"/>
    <w:rsid w:val="00EA1536"/>
    <w:rsid w:val="00EA1D74"/>
    <w:rsid w:val="00EA1DAD"/>
    <w:rsid w:val="00EA2199"/>
    <w:rsid w:val="00EA241D"/>
    <w:rsid w:val="00EA2830"/>
    <w:rsid w:val="00EA2D5A"/>
    <w:rsid w:val="00EA2F62"/>
    <w:rsid w:val="00EA2F65"/>
    <w:rsid w:val="00EA2FE8"/>
    <w:rsid w:val="00EA3175"/>
    <w:rsid w:val="00EA3856"/>
    <w:rsid w:val="00EA4111"/>
    <w:rsid w:val="00EA415F"/>
    <w:rsid w:val="00EA55C1"/>
    <w:rsid w:val="00EA58DE"/>
    <w:rsid w:val="00EA5E33"/>
    <w:rsid w:val="00EA6237"/>
    <w:rsid w:val="00EA62DA"/>
    <w:rsid w:val="00EA6556"/>
    <w:rsid w:val="00EA6B9B"/>
    <w:rsid w:val="00EA6C03"/>
    <w:rsid w:val="00EA787E"/>
    <w:rsid w:val="00EA7B3E"/>
    <w:rsid w:val="00EA7D62"/>
    <w:rsid w:val="00EA7E54"/>
    <w:rsid w:val="00EB00C2"/>
    <w:rsid w:val="00EB028C"/>
    <w:rsid w:val="00EB0BF9"/>
    <w:rsid w:val="00EB0CF7"/>
    <w:rsid w:val="00EB0D8C"/>
    <w:rsid w:val="00EB110F"/>
    <w:rsid w:val="00EB18A5"/>
    <w:rsid w:val="00EB1C34"/>
    <w:rsid w:val="00EB1C96"/>
    <w:rsid w:val="00EB1D37"/>
    <w:rsid w:val="00EB203F"/>
    <w:rsid w:val="00EB228C"/>
    <w:rsid w:val="00EB3219"/>
    <w:rsid w:val="00EB33F4"/>
    <w:rsid w:val="00EB3684"/>
    <w:rsid w:val="00EB36FD"/>
    <w:rsid w:val="00EB3AC8"/>
    <w:rsid w:val="00EB3D01"/>
    <w:rsid w:val="00EB3EA7"/>
    <w:rsid w:val="00EB4940"/>
    <w:rsid w:val="00EB52F3"/>
    <w:rsid w:val="00EB535B"/>
    <w:rsid w:val="00EB5758"/>
    <w:rsid w:val="00EB613D"/>
    <w:rsid w:val="00EB7072"/>
    <w:rsid w:val="00EB709A"/>
    <w:rsid w:val="00EB74C6"/>
    <w:rsid w:val="00EB75D9"/>
    <w:rsid w:val="00EB77DD"/>
    <w:rsid w:val="00EB7F65"/>
    <w:rsid w:val="00EC0462"/>
    <w:rsid w:val="00EC0607"/>
    <w:rsid w:val="00EC0614"/>
    <w:rsid w:val="00EC0963"/>
    <w:rsid w:val="00EC0AD0"/>
    <w:rsid w:val="00EC0EF0"/>
    <w:rsid w:val="00EC16B4"/>
    <w:rsid w:val="00EC1B64"/>
    <w:rsid w:val="00EC1DDB"/>
    <w:rsid w:val="00EC2348"/>
    <w:rsid w:val="00EC248F"/>
    <w:rsid w:val="00EC2B68"/>
    <w:rsid w:val="00EC2E60"/>
    <w:rsid w:val="00EC3DC5"/>
    <w:rsid w:val="00EC40ED"/>
    <w:rsid w:val="00EC44D5"/>
    <w:rsid w:val="00EC4842"/>
    <w:rsid w:val="00EC4F28"/>
    <w:rsid w:val="00EC4F81"/>
    <w:rsid w:val="00EC510E"/>
    <w:rsid w:val="00EC582A"/>
    <w:rsid w:val="00EC588B"/>
    <w:rsid w:val="00EC5A89"/>
    <w:rsid w:val="00EC6007"/>
    <w:rsid w:val="00EC628D"/>
    <w:rsid w:val="00EC646A"/>
    <w:rsid w:val="00EC64BA"/>
    <w:rsid w:val="00EC6B05"/>
    <w:rsid w:val="00EC6CCB"/>
    <w:rsid w:val="00EC6E8F"/>
    <w:rsid w:val="00EC77E0"/>
    <w:rsid w:val="00EC7964"/>
    <w:rsid w:val="00EC7F4E"/>
    <w:rsid w:val="00ED110C"/>
    <w:rsid w:val="00ED174A"/>
    <w:rsid w:val="00ED1C04"/>
    <w:rsid w:val="00ED1EF7"/>
    <w:rsid w:val="00ED22F8"/>
    <w:rsid w:val="00ED237F"/>
    <w:rsid w:val="00ED24C9"/>
    <w:rsid w:val="00ED25EC"/>
    <w:rsid w:val="00ED2B2C"/>
    <w:rsid w:val="00ED2D71"/>
    <w:rsid w:val="00ED3440"/>
    <w:rsid w:val="00ED36C9"/>
    <w:rsid w:val="00ED38B0"/>
    <w:rsid w:val="00ED3FEF"/>
    <w:rsid w:val="00ED40BC"/>
    <w:rsid w:val="00ED4138"/>
    <w:rsid w:val="00ED4419"/>
    <w:rsid w:val="00ED4882"/>
    <w:rsid w:val="00ED4B28"/>
    <w:rsid w:val="00ED5464"/>
    <w:rsid w:val="00ED56EB"/>
    <w:rsid w:val="00ED5BC7"/>
    <w:rsid w:val="00ED6810"/>
    <w:rsid w:val="00ED6BB5"/>
    <w:rsid w:val="00ED721A"/>
    <w:rsid w:val="00ED72FB"/>
    <w:rsid w:val="00ED737A"/>
    <w:rsid w:val="00ED7537"/>
    <w:rsid w:val="00ED76E4"/>
    <w:rsid w:val="00ED7A20"/>
    <w:rsid w:val="00EE0582"/>
    <w:rsid w:val="00EE0E22"/>
    <w:rsid w:val="00EE1D79"/>
    <w:rsid w:val="00EE1FFC"/>
    <w:rsid w:val="00EE22C7"/>
    <w:rsid w:val="00EE22D8"/>
    <w:rsid w:val="00EE25D9"/>
    <w:rsid w:val="00EE2DDF"/>
    <w:rsid w:val="00EE308F"/>
    <w:rsid w:val="00EE381C"/>
    <w:rsid w:val="00EE3CA2"/>
    <w:rsid w:val="00EE4530"/>
    <w:rsid w:val="00EE4641"/>
    <w:rsid w:val="00EE491F"/>
    <w:rsid w:val="00EE49F0"/>
    <w:rsid w:val="00EE50BD"/>
    <w:rsid w:val="00EE5145"/>
    <w:rsid w:val="00EE51DA"/>
    <w:rsid w:val="00EE59CA"/>
    <w:rsid w:val="00EE5BF9"/>
    <w:rsid w:val="00EE5F80"/>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7EA"/>
    <w:rsid w:val="00EF09EC"/>
    <w:rsid w:val="00EF0F22"/>
    <w:rsid w:val="00EF1296"/>
    <w:rsid w:val="00EF1336"/>
    <w:rsid w:val="00EF1773"/>
    <w:rsid w:val="00EF1B8A"/>
    <w:rsid w:val="00EF1BCF"/>
    <w:rsid w:val="00EF22F6"/>
    <w:rsid w:val="00EF25EC"/>
    <w:rsid w:val="00EF2C97"/>
    <w:rsid w:val="00EF2E80"/>
    <w:rsid w:val="00EF3362"/>
    <w:rsid w:val="00EF35FC"/>
    <w:rsid w:val="00EF3ADB"/>
    <w:rsid w:val="00EF429A"/>
    <w:rsid w:val="00EF4414"/>
    <w:rsid w:val="00EF4883"/>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1D4"/>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100"/>
    <w:rsid w:val="00F0745F"/>
    <w:rsid w:val="00F077EA"/>
    <w:rsid w:val="00F07942"/>
    <w:rsid w:val="00F07A67"/>
    <w:rsid w:val="00F1068E"/>
    <w:rsid w:val="00F1079C"/>
    <w:rsid w:val="00F10B61"/>
    <w:rsid w:val="00F10E68"/>
    <w:rsid w:val="00F11114"/>
    <w:rsid w:val="00F116E5"/>
    <w:rsid w:val="00F11936"/>
    <w:rsid w:val="00F12070"/>
    <w:rsid w:val="00F122AD"/>
    <w:rsid w:val="00F12565"/>
    <w:rsid w:val="00F125F1"/>
    <w:rsid w:val="00F12C0F"/>
    <w:rsid w:val="00F133E0"/>
    <w:rsid w:val="00F1381F"/>
    <w:rsid w:val="00F13963"/>
    <w:rsid w:val="00F1399F"/>
    <w:rsid w:val="00F13E3A"/>
    <w:rsid w:val="00F13EF4"/>
    <w:rsid w:val="00F1416C"/>
    <w:rsid w:val="00F14364"/>
    <w:rsid w:val="00F14592"/>
    <w:rsid w:val="00F1496F"/>
    <w:rsid w:val="00F15834"/>
    <w:rsid w:val="00F15B97"/>
    <w:rsid w:val="00F15BD5"/>
    <w:rsid w:val="00F161ED"/>
    <w:rsid w:val="00F162FD"/>
    <w:rsid w:val="00F163D1"/>
    <w:rsid w:val="00F164BB"/>
    <w:rsid w:val="00F167A3"/>
    <w:rsid w:val="00F1691F"/>
    <w:rsid w:val="00F16E44"/>
    <w:rsid w:val="00F175B8"/>
    <w:rsid w:val="00F17F0D"/>
    <w:rsid w:val="00F2014E"/>
    <w:rsid w:val="00F2025D"/>
    <w:rsid w:val="00F20595"/>
    <w:rsid w:val="00F208C9"/>
    <w:rsid w:val="00F20FA0"/>
    <w:rsid w:val="00F211FF"/>
    <w:rsid w:val="00F213DC"/>
    <w:rsid w:val="00F21494"/>
    <w:rsid w:val="00F21AB9"/>
    <w:rsid w:val="00F21BFF"/>
    <w:rsid w:val="00F223DF"/>
    <w:rsid w:val="00F227D8"/>
    <w:rsid w:val="00F22A0F"/>
    <w:rsid w:val="00F22F87"/>
    <w:rsid w:val="00F23517"/>
    <w:rsid w:val="00F235F2"/>
    <w:rsid w:val="00F23E11"/>
    <w:rsid w:val="00F2409B"/>
    <w:rsid w:val="00F2462D"/>
    <w:rsid w:val="00F2465E"/>
    <w:rsid w:val="00F24A11"/>
    <w:rsid w:val="00F24DB1"/>
    <w:rsid w:val="00F24E2D"/>
    <w:rsid w:val="00F25063"/>
    <w:rsid w:val="00F2517F"/>
    <w:rsid w:val="00F25A9E"/>
    <w:rsid w:val="00F25E4E"/>
    <w:rsid w:val="00F260F7"/>
    <w:rsid w:val="00F2734E"/>
    <w:rsid w:val="00F277B9"/>
    <w:rsid w:val="00F3072B"/>
    <w:rsid w:val="00F30ACB"/>
    <w:rsid w:val="00F30AEA"/>
    <w:rsid w:val="00F30C65"/>
    <w:rsid w:val="00F30E5C"/>
    <w:rsid w:val="00F30FDF"/>
    <w:rsid w:val="00F318BA"/>
    <w:rsid w:val="00F3227E"/>
    <w:rsid w:val="00F3266C"/>
    <w:rsid w:val="00F329BC"/>
    <w:rsid w:val="00F32A48"/>
    <w:rsid w:val="00F32C57"/>
    <w:rsid w:val="00F32D2D"/>
    <w:rsid w:val="00F33A94"/>
    <w:rsid w:val="00F33B97"/>
    <w:rsid w:val="00F344DF"/>
    <w:rsid w:val="00F3456F"/>
    <w:rsid w:val="00F3492B"/>
    <w:rsid w:val="00F34C53"/>
    <w:rsid w:val="00F34F61"/>
    <w:rsid w:val="00F35693"/>
    <w:rsid w:val="00F35749"/>
    <w:rsid w:val="00F35AF5"/>
    <w:rsid w:val="00F35E21"/>
    <w:rsid w:val="00F35EBA"/>
    <w:rsid w:val="00F36414"/>
    <w:rsid w:val="00F366E5"/>
    <w:rsid w:val="00F3739B"/>
    <w:rsid w:val="00F374B2"/>
    <w:rsid w:val="00F377E7"/>
    <w:rsid w:val="00F378F9"/>
    <w:rsid w:val="00F37C28"/>
    <w:rsid w:val="00F37EBE"/>
    <w:rsid w:val="00F37F18"/>
    <w:rsid w:val="00F40234"/>
    <w:rsid w:val="00F40595"/>
    <w:rsid w:val="00F40A1E"/>
    <w:rsid w:val="00F41716"/>
    <w:rsid w:val="00F41DE5"/>
    <w:rsid w:val="00F41F27"/>
    <w:rsid w:val="00F421A7"/>
    <w:rsid w:val="00F43130"/>
    <w:rsid w:val="00F4318E"/>
    <w:rsid w:val="00F4330E"/>
    <w:rsid w:val="00F439BE"/>
    <w:rsid w:val="00F43BB1"/>
    <w:rsid w:val="00F44B0D"/>
    <w:rsid w:val="00F45057"/>
    <w:rsid w:val="00F4549A"/>
    <w:rsid w:val="00F45928"/>
    <w:rsid w:val="00F45980"/>
    <w:rsid w:val="00F463B1"/>
    <w:rsid w:val="00F475A1"/>
    <w:rsid w:val="00F47651"/>
    <w:rsid w:val="00F478D1"/>
    <w:rsid w:val="00F47BBC"/>
    <w:rsid w:val="00F503DE"/>
    <w:rsid w:val="00F50A71"/>
    <w:rsid w:val="00F5127A"/>
    <w:rsid w:val="00F51581"/>
    <w:rsid w:val="00F52309"/>
    <w:rsid w:val="00F52E35"/>
    <w:rsid w:val="00F537AE"/>
    <w:rsid w:val="00F539A8"/>
    <w:rsid w:val="00F53D21"/>
    <w:rsid w:val="00F54283"/>
    <w:rsid w:val="00F543E8"/>
    <w:rsid w:val="00F54BE9"/>
    <w:rsid w:val="00F54C17"/>
    <w:rsid w:val="00F54C4F"/>
    <w:rsid w:val="00F54DF4"/>
    <w:rsid w:val="00F559CD"/>
    <w:rsid w:val="00F56528"/>
    <w:rsid w:val="00F5711D"/>
    <w:rsid w:val="00F571C0"/>
    <w:rsid w:val="00F57868"/>
    <w:rsid w:val="00F600CB"/>
    <w:rsid w:val="00F601F0"/>
    <w:rsid w:val="00F60538"/>
    <w:rsid w:val="00F6164B"/>
    <w:rsid w:val="00F61758"/>
    <w:rsid w:val="00F61A65"/>
    <w:rsid w:val="00F61DEA"/>
    <w:rsid w:val="00F61EAB"/>
    <w:rsid w:val="00F62256"/>
    <w:rsid w:val="00F6237F"/>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67FE8"/>
    <w:rsid w:val="00F702E0"/>
    <w:rsid w:val="00F70636"/>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7BD"/>
    <w:rsid w:val="00F748F4"/>
    <w:rsid w:val="00F74DDE"/>
    <w:rsid w:val="00F75528"/>
    <w:rsid w:val="00F7559F"/>
    <w:rsid w:val="00F75649"/>
    <w:rsid w:val="00F76047"/>
    <w:rsid w:val="00F767B0"/>
    <w:rsid w:val="00F76A26"/>
    <w:rsid w:val="00F771E8"/>
    <w:rsid w:val="00F774C4"/>
    <w:rsid w:val="00F778B6"/>
    <w:rsid w:val="00F7798B"/>
    <w:rsid w:val="00F77AE2"/>
    <w:rsid w:val="00F77BDA"/>
    <w:rsid w:val="00F77BF1"/>
    <w:rsid w:val="00F77D3A"/>
    <w:rsid w:val="00F77E6C"/>
    <w:rsid w:val="00F800A1"/>
    <w:rsid w:val="00F8015B"/>
    <w:rsid w:val="00F8049E"/>
    <w:rsid w:val="00F8055F"/>
    <w:rsid w:val="00F80685"/>
    <w:rsid w:val="00F80E59"/>
    <w:rsid w:val="00F81885"/>
    <w:rsid w:val="00F81BBF"/>
    <w:rsid w:val="00F81F00"/>
    <w:rsid w:val="00F82069"/>
    <w:rsid w:val="00F8218D"/>
    <w:rsid w:val="00F82842"/>
    <w:rsid w:val="00F82874"/>
    <w:rsid w:val="00F82C75"/>
    <w:rsid w:val="00F835E4"/>
    <w:rsid w:val="00F83691"/>
    <w:rsid w:val="00F83833"/>
    <w:rsid w:val="00F84037"/>
    <w:rsid w:val="00F84057"/>
    <w:rsid w:val="00F844EE"/>
    <w:rsid w:val="00F84584"/>
    <w:rsid w:val="00F848F9"/>
    <w:rsid w:val="00F84A4B"/>
    <w:rsid w:val="00F84AE5"/>
    <w:rsid w:val="00F858C7"/>
    <w:rsid w:val="00F85A58"/>
    <w:rsid w:val="00F85EC7"/>
    <w:rsid w:val="00F860E4"/>
    <w:rsid w:val="00F8629E"/>
    <w:rsid w:val="00F86855"/>
    <w:rsid w:val="00F868E1"/>
    <w:rsid w:val="00F87150"/>
    <w:rsid w:val="00F87187"/>
    <w:rsid w:val="00F87993"/>
    <w:rsid w:val="00F900B2"/>
    <w:rsid w:val="00F9019F"/>
    <w:rsid w:val="00F9048D"/>
    <w:rsid w:val="00F90954"/>
    <w:rsid w:val="00F90A9C"/>
    <w:rsid w:val="00F90C72"/>
    <w:rsid w:val="00F90CF4"/>
    <w:rsid w:val="00F9142D"/>
    <w:rsid w:val="00F915A0"/>
    <w:rsid w:val="00F925DC"/>
    <w:rsid w:val="00F92D27"/>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8CF"/>
    <w:rsid w:val="00FA1B3C"/>
    <w:rsid w:val="00FA1CE6"/>
    <w:rsid w:val="00FA2298"/>
    <w:rsid w:val="00FA23B5"/>
    <w:rsid w:val="00FA25F5"/>
    <w:rsid w:val="00FA2CC4"/>
    <w:rsid w:val="00FA304E"/>
    <w:rsid w:val="00FA324F"/>
    <w:rsid w:val="00FA3F7B"/>
    <w:rsid w:val="00FA4313"/>
    <w:rsid w:val="00FA44DB"/>
    <w:rsid w:val="00FA4608"/>
    <w:rsid w:val="00FA5269"/>
    <w:rsid w:val="00FA5648"/>
    <w:rsid w:val="00FA6747"/>
    <w:rsid w:val="00FA7149"/>
    <w:rsid w:val="00FB03DF"/>
    <w:rsid w:val="00FB040B"/>
    <w:rsid w:val="00FB0796"/>
    <w:rsid w:val="00FB07D9"/>
    <w:rsid w:val="00FB0CC0"/>
    <w:rsid w:val="00FB15B8"/>
    <w:rsid w:val="00FB1A8C"/>
    <w:rsid w:val="00FB1ADB"/>
    <w:rsid w:val="00FB1B59"/>
    <w:rsid w:val="00FB1EE1"/>
    <w:rsid w:val="00FB3934"/>
    <w:rsid w:val="00FB3D90"/>
    <w:rsid w:val="00FB3F0A"/>
    <w:rsid w:val="00FB3F24"/>
    <w:rsid w:val="00FB41E5"/>
    <w:rsid w:val="00FB4CB6"/>
    <w:rsid w:val="00FB4DBC"/>
    <w:rsid w:val="00FB5044"/>
    <w:rsid w:val="00FB5BFA"/>
    <w:rsid w:val="00FB6486"/>
    <w:rsid w:val="00FB6798"/>
    <w:rsid w:val="00FB67E9"/>
    <w:rsid w:val="00FB6BD1"/>
    <w:rsid w:val="00FB6C14"/>
    <w:rsid w:val="00FB701A"/>
    <w:rsid w:val="00FB7186"/>
    <w:rsid w:val="00FB7346"/>
    <w:rsid w:val="00FB7655"/>
    <w:rsid w:val="00FB7CFF"/>
    <w:rsid w:val="00FC0AAB"/>
    <w:rsid w:val="00FC0AEB"/>
    <w:rsid w:val="00FC0B24"/>
    <w:rsid w:val="00FC1682"/>
    <w:rsid w:val="00FC1A32"/>
    <w:rsid w:val="00FC1D66"/>
    <w:rsid w:val="00FC1E54"/>
    <w:rsid w:val="00FC2C14"/>
    <w:rsid w:val="00FC2EEB"/>
    <w:rsid w:val="00FC3395"/>
    <w:rsid w:val="00FC3398"/>
    <w:rsid w:val="00FC357D"/>
    <w:rsid w:val="00FC366F"/>
    <w:rsid w:val="00FC3979"/>
    <w:rsid w:val="00FC3DEB"/>
    <w:rsid w:val="00FC3F29"/>
    <w:rsid w:val="00FC4182"/>
    <w:rsid w:val="00FC44B2"/>
    <w:rsid w:val="00FC4A06"/>
    <w:rsid w:val="00FC4A20"/>
    <w:rsid w:val="00FC50E1"/>
    <w:rsid w:val="00FC5DB6"/>
    <w:rsid w:val="00FC66EE"/>
    <w:rsid w:val="00FC6B14"/>
    <w:rsid w:val="00FC73B7"/>
    <w:rsid w:val="00FC74D3"/>
    <w:rsid w:val="00FC7F70"/>
    <w:rsid w:val="00FD0019"/>
    <w:rsid w:val="00FD08D7"/>
    <w:rsid w:val="00FD0AFA"/>
    <w:rsid w:val="00FD0B07"/>
    <w:rsid w:val="00FD1628"/>
    <w:rsid w:val="00FD218C"/>
    <w:rsid w:val="00FD21AE"/>
    <w:rsid w:val="00FD2214"/>
    <w:rsid w:val="00FD2478"/>
    <w:rsid w:val="00FD2485"/>
    <w:rsid w:val="00FD2566"/>
    <w:rsid w:val="00FD2B65"/>
    <w:rsid w:val="00FD3404"/>
    <w:rsid w:val="00FD3A61"/>
    <w:rsid w:val="00FD3ADF"/>
    <w:rsid w:val="00FD3AFF"/>
    <w:rsid w:val="00FD3B81"/>
    <w:rsid w:val="00FD3E3E"/>
    <w:rsid w:val="00FD4305"/>
    <w:rsid w:val="00FD48D9"/>
    <w:rsid w:val="00FD4AFA"/>
    <w:rsid w:val="00FD4C01"/>
    <w:rsid w:val="00FD5165"/>
    <w:rsid w:val="00FD51DE"/>
    <w:rsid w:val="00FD5A5C"/>
    <w:rsid w:val="00FD6EA0"/>
    <w:rsid w:val="00FD74F9"/>
    <w:rsid w:val="00FE0795"/>
    <w:rsid w:val="00FE0811"/>
    <w:rsid w:val="00FE0C42"/>
    <w:rsid w:val="00FE1137"/>
    <w:rsid w:val="00FE1DC8"/>
    <w:rsid w:val="00FE2130"/>
    <w:rsid w:val="00FE29D2"/>
    <w:rsid w:val="00FE38FA"/>
    <w:rsid w:val="00FE3F24"/>
    <w:rsid w:val="00FE3FCE"/>
    <w:rsid w:val="00FE4552"/>
    <w:rsid w:val="00FE45F2"/>
    <w:rsid w:val="00FE4BAD"/>
    <w:rsid w:val="00FE5252"/>
    <w:rsid w:val="00FE5271"/>
    <w:rsid w:val="00FE5339"/>
    <w:rsid w:val="00FE5566"/>
    <w:rsid w:val="00FE57FC"/>
    <w:rsid w:val="00FE5911"/>
    <w:rsid w:val="00FE5B70"/>
    <w:rsid w:val="00FE5C2B"/>
    <w:rsid w:val="00FE5DD2"/>
    <w:rsid w:val="00FE61C1"/>
    <w:rsid w:val="00FE643C"/>
    <w:rsid w:val="00FE65DE"/>
    <w:rsid w:val="00FE6A79"/>
    <w:rsid w:val="00FE7674"/>
    <w:rsid w:val="00FE7712"/>
    <w:rsid w:val="00FE781F"/>
    <w:rsid w:val="00FF057F"/>
    <w:rsid w:val="00FF07D4"/>
    <w:rsid w:val="00FF0D2B"/>
    <w:rsid w:val="00FF1401"/>
    <w:rsid w:val="00FF22E9"/>
    <w:rsid w:val="00FF2581"/>
    <w:rsid w:val="00FF2A2B"/>
    <w:rsid w:val="00FF305E"/>
    <w:rsid w:val="00FF3102"/>
    <w:rsid w:val="00FF31C4"/>
    <w:rsid w:val="00FF3603"/>
    <w:rsid w:val="00FF3683"/>
    <w:rsid w:val="00FF3795"/>
    <w:rsid w:val="00FF3E75"/>
    <w:rsid w:val="00FF41A6"/>
    <w:rsid w:val="00FF45A4"/>
    <w:rsid w:val="00FF467E"/>
    <w:rsid w:val="00FF48B1"/>
    <w:rsid w:val="00FF501A"/>
    <w:rsid w:val="00FF50C1"/>
    <w:rsid w:val="00FF567F"/>
    <w:rsid w:val="00FF5ACB"/>
    <w:rsid w:val="00FF5E1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519427"/>
  <w15:docId w15:val="{A3FDEDC1-69F6-4499-AE87-577DF65E8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6"/>
    <w:next w:val="a6"/>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6"/>
    <w:next w:val="a6"/>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6"/>
    <w:next w:val="a6"/>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6"/>
    <w:next w:val="a6"/>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5">
    <w:name w:val="heading 5"/>
    <w:basedOn w:val="a6"/>
    <w:next w:val="a6"/>
    <w:link w:val="50"/>
    <w:uiPriority w:val="9"/>
    <w:semiHidden/>
    <w:unhideWhenUsed/>
    <w:qFormat/>
    <w:rsid w:val="002233AE"/>
    <w:pPr>
      <w:suppressAutoHyphens/>
      <w:spacing w:before="240" w:after="60"/>
      <w:outlineLvl w:val="4"/>
    </w:pPr>
    <w:rPr>
      <w:rFonts w:ascii="Calibri" w:hAnsi="Calibri"/>
      <w:b/>
      <w:bCs/>
      <w:i/>
      <w:iCs/>
      <w:sz w:val="26"/>
      <w:szCs w:val="26"/>
      <w:lang w:eastAsia="ar-SA"/>
    </w:rPr>
  </w:style>
  <w:style w:type="paragraph" w:styleId="6">
    <w:name w:val="heading 6"/>
    <w:basedOn w:val="a6"/>
    <w:next w:val="a6"/>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6"/>
    <w:next w:val="a6"/>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6"/>
    <w:next w:val="a6"/>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Заголовок 1 Знак"/>
    <w:basedOn w:val="a7"/>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7"/>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7"/>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7"/>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7"/>
    <w:link w:val="6"/>
    <w:rsid w:val="008324F0"/>
    <w:rPr>
      <w:rFonts w:ascii="Calibri" w:eastAsia="Times New Roman" w:hAnsi="Calibri" w:cs="Times New Roman"/>
      <w:b/>
      <w:bCs/>
      <w:lang w:eastAsia="ar-SA"/>
    </w:rPr>
  </w:style>
  <w:style w:type="character" w:customStyle="1" w:styleId="70">
    <w:name w:val="Заголовок 7 Знак"/>
    <w:basedOn w:val="a7"/>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7"/>
    <w:link w:val="8"/>
    <w:rsid w:val="008324F0"/>
    <w:rPr>
      <w:rFonts w:ascii="Times New Roman" w:eastAsia="Times New Roman" w:hAnsi="Times New Roman" w:cs="Times New Roman"/>
      <w:i/>
      <w:iCs/>
      <w:sz w:val="24"/>
      <w:szCs w:val="24"/>
      <w:lang w:eastAsia="ar-SA"/>
    </w:rPr>
  </w:style>
  <w:style w:type="paragraph" w:styleId="aa">
    <w:name w:val="Title"/>
    <w:basedOn w:val="a6"/>
    <w:link w:val="ab"/>
    <w:qFormat/>
    <w:rsid w:val="00DE7BED"/>
    <w:pPr>
      <w:jc w:val="center"/>
    </w:pPr>
    <w:rPr>
      <w:b/>
      <w:bCs/>
      <w:sz w:val="28"/>
    </w:rPr>
  </w:style>
  <w:style w:type="character" w:customStyle="1" w:styleId="ab">
    <w:name w:val="Заголовок Знак"/>
    <w:basedOn w:val="a7"/>
    <w:link w:val="aa"/>
    <w:rsid w:val="00DE7BED"/>
    <w:rPr>
      <w:rFonts w:ascii="Arial" w:eastAsia="Times New Roman" w:hAnsi="Arial" w:cs="Times New Roman"/>
      <w:b/>
      <w:bCs/>
      <w:sz w:val="28"/>
      <w:szCs w:val="24"/>
      <w:lang w:eastAsia="ru-RU"/>
    </w:rPr>
  </w:style>
  <w:style w:type="paragraph" w:styleId="ac">
    <w:name w:val="List Paragraph"/>
    <w:basedOn w:val="a6"/>
    <w:uiPriority w:val="34"/>
    <w:qFormat/>
    <w:rsid w:val="00DE7BED"/>
    <w:pPr>
      <w:ind w:left="720"/>
      <w:contextualSpacing/>
    </w:pPr>
  </w:style>
  <w:style w:type="paragraph" w:customStyle="1" w:styleId="a5">
    <w:name w:val="Буллит"/>
    <w:basedOn w:val="a6"/>
    <w:link w:val="ad"/>
    <w:qFormat/>
    <w:rsid w:val="00DE7BED"/>
    <w:pPr>
      <w:numPr>
        <w:numId w:val="1"/>
      </w:numPr>
      <w:jc w:val="both"/>
      <w:outlineLvl w:val="1"/>
    </w:pPr>
    <w:rPr>
      <w:rFonts w:cs="Arial"/>
      <w:szCs w:val="22"/>
    </w:rPr>
  </w:style>
  <w:style w:type="character" w:customStyle="1" w:styleId="ad">
    <w:name w:val="Буллит Знак"/>
    <w:basedOn w:val="a7"/>
    <w:link w:val="a5"/>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e">
    <w:name w:val="Hyperlink"/>
    <w:unhideWhenUsed/>
    <w:rsid w:val="006C094E"/>
    <w:rPr>
      <w:rFonts w:ascii="Arial" w:hAnsi="Arial"/>
      <w:color w:val="0000FF"/>
      <w:u w:val="single"/>
    </w:rPr>
  </w:style>
  <w:style w:type="paragraph" w:customStyle="1" w:styleId="21">
    <w:name w:val="Основной текст 21"/>
    <w:basedOn w:val="a6"/>
    <w:rsid w:val="00EF1336"/>
    <w:pPr>
      <w:suppressAutoHyphens/>
      <w:spacing w:before="0"/>
    </w:pPr>
    <w:rPr>
      <w:rFonts w:ascii="Times New Roman" w:hAnsi="Times New Roman"/>
      <w:sz w:val="24"/>
      <w:szCs w:val="20"/>
      <w:lang w:eastAsia="ar-SA"/>
    </w:rPr>
  </w:style>
  <w:style w:type="paragraph" w:styleId="af">
    <w:name w:val="header"/>
    <w:basedOn w:val="a6"/>
    <w:link w:val="af0"/>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f0">
    <w:name w:val="Верхний колонтитул Знак"/>
    <w:basedOn w:val="a7"/>
    <w:link w:val="af"/>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f1">
    <w:name w:val="Основной шрифт"/>
    <w:rsid w:val="008324F0"/>
  </w:style>
  <w:style w:type="paragraph" w:customStyle="1" w:styleId="12">
    <w:name w:val="Заголовок1"/>
    <w:basedOn w:val="a6"/>
    <w:next w:val="af2"/>
    <w:rsid w:val="008324F0"/>
    <w:pPr>
      <w:keepNext/>
      <w:suppressAutoHyphens/>
      <w:spacing w:before="240" w:after="120"/>
    </w:pPr>
    <w:rPr>
      <w:rFonts w:eastAsia="Lucida Sans Unicode" w:cs="Tahoma"/>
      <w:sz w:val="28"/>
      <w:szCs w:val="28"/>
      <w:lang w:eastAsia="ar-SA"/>
    </w:rPr>
  </w:style>
  <w:style w:type="paragraph" w:styleId="af2">
    <w:name w:val="Body Text"/>
    <w:basedOn w:val="a6"/>
    <w:link w:val="af3"/>
    <w:rsid w:val="008324F0"/>
    <w:pPr>
      <w:suppressAutoHyphens/>
      <w:spacing w:before="0"/>
    </w:pPr>
    <w:rPr>
      <w:rFonts w:ascii="Times New Roman" w:hAnsi="Times New Roman"/>
      <w:b/>
      <w:sz w:val="28"/>
      <w:szCs w:val="20"/>
      <w:lang w:eastAsia="ar-SA"/>
    </w:rPr>
  </w:style>
  <w:style w:type="character" w:customStyle="1" w:styleId="af3">
    <w:name w:val="Основной текст Знак"/>
    <w:basedOn w:val="a7"/>
    <w:link w:val="af2"/>
    <w:rsid w:val="008324F0"/>
    <w:rPr>
      <w:rFonts w:ascii="Times New Roman" w:eastAsia="Times New Roman" w:hAnsi="Times New Roman" w:cs="Times New Roman"/>
      <w:b/>
      <w:sz w:val="28"/>
      <w:szCs w:val="20"/>
      <w:lang w:eastAsia="ar-SA"/>
    </w:rPr>
  </w:style>
  <w:style w:type="paragraph" w:styleId="af4">
    <w:name w:val="List"/>
    <w:basedOn w:val="af2"/>
    <w:rsid w:val="008324F0"/>
    <w:rPr>
      <w:rFonts w:ascii="Arial" w:hAnsi="Arial" w:cs="Tahoma"/>
    </w:rPr>
  </w:style>
  <w:style w:type="paragraph" w:customStyle="1" w:styleId="13">
    <w:name w:val="Название1"/>
    <w:basedOn w:val="a6"/>
    <w:rsid w:val="008324F0"/>
    <w:pPr>
      <w:suppressLineNumbers/>
      <w:suppressAutoHyphens/>
      <w:spacing w:after="120"/>
    </w:pPr>
    <w:rPr>
      <w:rFonts w:cs="Tahoma"/>
      <w:i/>
      <w:iCs/>
      <w:sz w:val="20"/>
      <w:lang w:eastAsia="ar-SA"/>
    </w:rPr>
  </w:style>
  <w:style w:type="paragraph" w:customStyle="1" w:styleId="14">
    <w:name w:val="Указатель1"/>
    <w:basedOn w:val="a6"/>
    <w:rsid w:val="008324F0"/>
    <w:pPr>
      <w:suppressLineNumbers/>
      <w:suppressAutoHyphens/>
      <w:spacing w:before="0"/>
    </w:pPr>
    <w:rPr>
      <w:rFonts w:cs="Tahoma"/>
      <w:sz w:val="20"/>
      <w:szCs w:val="20"/>
      <w:lang w:eastAsia="ar-SA"/>
    </w:rPr>
  </w:style>
  <w:style w:type="paragraph" w:styleId="af5">
    <w:name w:val="Body Text Indent"/>
    <w:basedOn w:val="a6"/>
    <w:link w:val="af6"/>
    <w:rsid w:val="008324F0"/>
    <w:pPr>
      <w:suppressAutoHyphens/>
      <w:spacing w:before="0"/>
      <w:ind w:firstLine="720"/>
    </w:pPr>
    <w:rPr>
      <w:rFonts w:ascii="Times New Roman" w:hAnsi="Times New Roman"/>
      <w:sz w:val="24"/>
      <w:szCs w:val="20"/>
      <w:lang w:eastAsia="ar-SA"/>
    </w:rPr>
  </w:style>
  <w:style w:type="character" w:customStyle="1" w:styleId="af6">
    <w:name w:val="Основной текст с отступом Знак"/>
    <w:basedOn w:val="a7"/>
    <w:link w:val="af5"/>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6"/>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6"/>
    <w:rsid w:val="008324F0"/>
    <w:pPr>
      <w:suppressAutoHyphens/>
      <w:spacing w:before="0" w:after="120"/>
      <w:ind w:left="283"/>
    </w:pPr>
    <w:rPr>
      <w:rFonts w:ascii="Times New Roman" w:hAnsi="Times New Roman"/>
      <w:sz w:val="16"/>
      <w:szCs w:val="16"/>
      <w:lang w:eastAsia="ar-SA"/>
    </w:rPr>
  </w:style>
  <w:style w:type="paragraph" w:styleId="af7">
    <w:name w:val="Balloon Text"/>
    <w:basedOn w:val="a6"/>
    <w:link w:val="af8"/>
    <w:uiPriority w:val="99"/>
    <w:rsid w:val="008324F0"/>
    <w:pPr>
      <w:suppressAutoHyphens/>
      <w:spacing w:before="0"/>
    </w:pPr>
    <w:rPr>
      <w:rFonts w:ascii="Tahoma" w:hAnsi="Tahoma" w:cs="Tahoma"/>
      <w:sz w:val="16"/>
      <w:szCs w:val="16"/>
      <w:lang w:eastAsia="ar-SA"/>
    </w:rPr>
  </w:style>
  <w:style w:type="character" w:customStyle="1" w:styleId="af8">
    <w:name w:val="Текст выноски Знак"/>
    <w:basedOn w:val="a7"/>
    <w:link w:val="af7"/>
    <w:uiPriority w:val="99"/>
    <w:rsid w:val="008324F0"/>
    <w:rPr>
      <w:rFonts w:ascii="Tahoma" w:eastAsia="Times New Roman" w:hAnsi="Tahoma" w:cs="Tahoma"/>
      <w:sz w:val="16"/>
      <w:szCs w:val="16"/>
      <w:lang w:eastAsia="ar-SA"/>
    </w:rPr>
  </w:style>
  <w:style w:type="paragraph" w:styleId="af9">
    <w:name w:val="footer"/>
    <w:basedOn w:val="a6"/>
    <w:link w:val="afa"/>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a">
    <w:name w:val="Нижний колонтитул Знак"/>
    <w:basedOn w:val="a7"/>
    <w:link w:val="af9"/>
    <w:uiPriority w:val="99"/>
    <w:rsid w:val="008324F0"/>
    <w:rPr>
      <w:rFonts w:ascii="Times New Roman" w:eastAsia="Times New Roman" w:hAnsi="Times New Roman" w:cs="Times New Roman"/>
      <w:sz w:val="20"/>
      <w:szCs w:val="20"/>
      <w:lang w:eastAsia="ar-SA"/>
    </w:rPr>
  </w:style>
  <w:style w:type="paragraph" w:customStyle="1" w:styleId="15">
    <w:name w:val="Знак1"/>
    <w:basedOn w:val="a6"/>
    <w:rsid w:val="008324F0"/>
    <w:pPr>
      <w:suppressAutoHyphens/>
      <w:spacing w:before="100" w:after="100"/>
    </w:pPr>
    <w:rPr>
      <w:rFonts w:ascii="Tahoma" w:hAnsi="Tahoma"/>
      <w:sz w:val="20"/>
      <w:szCs w:val="20"/>
      <w:lang w:val="en-US" w:eastAsia="ar-SA"/>
    </w:rPr>
  </w:style>
  <w:style w:type="paragraph" w:styleId="afb">
    <w:name w:val="Subtitle"/>
    <w:basedOn w:val="12"/>
    <w:next w:val="af2"/>
    <w:link w:val="afc"/>
    <w:qFormat/>
    <w:rsid w:val="008324F0"/>
    <w:pPr>
      <w:jc w:val="center"/>
    </w:pPr>
    <w:rPr>
      <w:i/>
      <w:iCs/>
    </w:rPr>
  </w:style>
  <w:style w:type="character" w:customStyle="1" w:styleId="afc">
    <w:name w:val="Подзаголовок Знак"/>
    <w:basedOn w:val="a7"/>
    <w:link w:val="afb"/>
    <w:rsid w:val="008324F0"/>
    <w:rPr>
      <w:rFonts w:ascii="Arial" w:eastAsia="Lucida Sans Unicode" w:hAnsi="Arial" w:cs="Tahoma"/>
      <w:i/>
      <w:iCs/>
      <w:sz w:val="28"/>
      <w:szCs w:val="28"/>
      <w:lang w:eastAsia="ar-SA"/>
    </w:rPr>
  </w:style>
  <w:style w:type="paragraph" w:customStyle="1" w:styleId="310">
    <w:name w:val="Основной текст 31"/>
    <w:basedOn w:val="a6"/>
    <w:rsid w:val="008324F0"/>
    <w:pPr>
      <w:suppressAutoHyphens/>
      <w:spacing w:before="0" w:after="120"/>
    </w:pPr>
    <w:rPr>
      <w:rFonts w:ascii="Times New Roman" w:hAnsi="Times New Roman"/>
      <w:sz w:val="16"/>
      <w:szCs w:val="16"/>
      <w:lang w:eastAsia="ar-SA"/>
    </w:rPr>
  </w:style>
  <w:style w:type="paragraph" w:customStyle="1" w:styleId="afd">
    <w:name w:val="Знак"/>
    <w:basedOn w:val="a6"/>
    <w:rsid w:val="008324F0"/>
    <w:pPr>
      <w:suppressAutoHyphens/>
      <w:spacing w:before="0" w:after="160" w:line="240" w:lineRule="exact"/>
    </w:pPr>
    <w:rPr>
      <w:rFonts w:ascii="Verdana" w:hAnsi="Verdana" w:cs="Verdana"/>
      <w:sz w:val="20"/>
      <w:szCs w:val="20"/>
      <w:lang w:val="en-US" w:eastAsia="ar-SA"/>
    </w:rPr>
  </w:style>
  <w:style w:type="paragraph" w:customStyle="1" w:styleId="afe">
    <w:name w:val="Содержимое таблицы"/>
    <w:basedOn w:val="a6"/>
    <w:rsid w:val="008324F0"/>
    <w:pPr>
      <w:suppressLineNumbers/>
      <w:suppressAutoHyphens/>
      <w:spacing w:before="0"/>
    </w:pPr>
    <w:rPr>
      <w:rFonts w:ascii="Times New Roman" w:hAnsi="Times New Roman"/>
      <w:sz w:val="20"/>
      <w:szCs w:val="20"/>
      <w:lang w:eastAsia="ar-SA"/>
    </w:rPr>
  </w:style>
  <w:style w:type="paragraph" w:customStyle="1" w:styleId="aff">
    <w:name w:val="Заголовок таблицы"/>
    <w:basedOn w:val="afe"/>
    <w:rsid w:val="008324F0"/>
    <w:pPr>
      <w:jc w:val="center"/>
    </w:pPr>
    <w:rPr>
      <w:b/>
      <w:bCs/>
    </w:rPr>
  </w:style>
  <w:style w:type="paragraph" w:customStyle="1" w:styleId="aff0">
    <w:name w:val="Содержимое врезки"/>
    <w:basedOn w:val="af2"/>
    <w:rsid w:val="008324F0"/>
  </w:style>
  <w:style w:type="character" w:customStyle="1" w:styleId="22">
    <w:name w:val="Основной текст с отступом 2 Знак"/>
    <w:basedOn w:val="a7"/>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6"/>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6"/>
    <w:link w:val="33"/>
    <w:rsid w:val="008324F0"/>
    <w:pPr>
      <w:spacing w:before="0" w:after="120"/>
    </w:pPr>
    <w:rPr>
      <w:rFonts w:ascii="Times New Roman" w:hAnsi="Times New Roman"/>
      <w:sz w:val="16"/>
      <w:szCs w:val="16"/>
    </w:rPr>
  </w:style>
  <w:style w:type="character" w:customStyle="1" w:styleId="33">
    <w:name w:val="Основной текст 3 Знак"/>
    <w:basedOn w:val="a7"/>
    <w:link w:val="32"/>
    <w:rsid w:val="008324F0"/>
    <w:rPr>
      <w:rFonts w:ascii="Times New Roman" w:eastAsia="Times New Roman" w:hAnsi="Times New Roman" w:cs="Times New Roman"/>
      <w:sz w:val="16"/>
      <w:szCs w:val="16"/>
    </w:rPr>
  </w:style>
  <w:style w:type="paragraph" w:customStyle="1" w:styleId="311">
    <w:name w:val="31"/>
    <w:basedOn w:val="a6"/>
    <w:rsid w:val="008324F0"/>
    <w:pPr>
      <w:spacing w:before="100" w:beforeAutospacing="1" w:after="100" w:afterAutospacing="1"/>
    </w:pPr>
    <w:rPr>
      <w:rFonts w:ascii="Times New Roman" w:hAnsi="Times New Roman"/>
      <w:sz w:val="24"/>
    </w:rPr>
  </w:style>
  <w:style w:type="paragraph" w:customStyle="1" w:styleId="Times12">
    <w:name w:val="Times 12"/>
    <w:basedOn w:val="a6"/>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customStyle="1" w:styleId="320">
    <w:name w:val="Основной текст 32"/>
    <w:basedOn w:val="a6"/>
    <w:rsid w:val="00C55087"/>
    <w:pPr>
      <w:spacing w:before="0" w:after="120"/>
    </w:pPr>
    <w:rPr>
      <w:rFonts w:ascii="Times New Roman" w:hAnsi="Times New Roman"/>
      <w:sz w:val="16"/>
      <w:szCs w:val="16"/>
      <w:lang w:eastAsia="zh-CN"/>
    </w:rPr>
  </w:style>
  <w:style w:type="character" w:customStyle="1" w:styleId="50">
    <w:name w:val="Заголовок 5 Знак"/>
    <w:basedOn w:val="a7"/>
    <w:link w:val="5"/>
    <w:uiPriority w:val="9"/>
    <w:semiHidden/>
    <w:rsid w:val="002233AE"/>
    <w:rPr>
      <w:rFonts w:ascii="Calibri" w:eastAsia="Times New Roman" w:hAnsi="Calibri" w:cs="Times New Roman"/>
      <w:b/>
      <w:bCs/>
      <w:i/>
      <w:iCs/>
      <w:sz w:val="26"/>
      <w:szCs w:val="26"/>
      <w:lang w:eastAsia="ar-SA"/>
    </w:rPr>
  </w:style>
  <w:style w:type="paragraph" w:customStyle="1" w:styleId="16">
    <w:name w:val="Знак1"/>
    <w:basedOn w:val="a6"/>
    <w:rsid w:val="002233AE"/>
    <w:pPr>
      <w:suppressAutoHyphens/>
      <w:spacing w:before="100" w:after="100"/>
    </w:pPr>
    <w:rPr>
      <w:rFonts w:ascii="Tahoma" w:hAnsi="Tahoma"/>
      <w:sz w:val="20"/>
      <w:szCs w:val="20"/>
      <w:lang w:val="en-US" w:eastAsia="ar-SA"/>
    </w:rPr>
  </w:style>
  <w:style w:type="paragraph" w:customStyle="1" w:styleId="aff1">
    <w:name w:val="Знак"/>
    <w:basedOn w:val="a6"/>
    <w:rsid w:val="002233AE"/>
    <w:pPr>
      <w:suppressAutoHyphens/>
      <w:spacing w:before="0" w:after="160" w:line="240" w:lineRule="exact"/>
    </w:pPr>
    <w:rPr>
      <w:rFonts w:ascii="Verdana" w:hAnsi="Verdana" w:cs="Verdana"/>
      <w:sz w:val="20"/>
      <w:szCs w:val="20"/>
      <w:lang w:val="en-US" w:eastAsia="ar-SA"/>
    </w:rPr>
  </w:style>
  <w:style w:type="paragraph" w:styleId="aff2">
    <w:name w:val="Block Text"/>
    <w:basedOn w:val="a6"/>
    <w:semiHidden/>
    <w:rsid w:val="002233AE"/>
    <w:pPr>
      <w:widowControl w:val="0"/>
      <w:shd w:val="clear" w:color="auto" w:fill="FFFFFF"/>
      <w:tabs>
        <w:tab w:val="left" w:pos="576"/>
      </w:tabs>
      <w:autoSpaceDE w:val="0"/>
      <w:autoSpaceDN w:val="0"/>
      <w:adjustRightInd w:val="0"/>
      <w:spacing w:before="230"/>
      <w:ind w:left="1134" w:right="247"/>
    </w:pPr>
    <w:rPr>
      <w:rFonts w:ascii="Times New Roman" w:hAnsi="Times New Roman"/>
      <w:color w:val="000000"/>
      <w:sz w:val="24"/>
    </w:rPr>
  </w:style>
  <w:style w:type="paragraph" w:customStyle="1" w:styleId="a0">
    <w:name w:val="Пункт"/>
    <w:basedOn w:val="a6"/>
    <w:rsid w:val="002233AE"/>
    <w:pPr>
      <w:numPr>
        <w:ilvl w:val="1"/>
        <w:numId w:val="6"/>
      </w:numPr>
      <w:tabs>
        <w:tab w:val="left" w:pos="1134"/>
      </w:tabs>
      <w:spacing w:before="0"/>
      <w:jc w:val="both"/>
    </w:pPr>
    <w:rPr>
      <w:rFonts w:ascii="Times New Roman" w:hAnsi="Times New Roman"/>
      <w:sz w:val="28"/>
      <w:szCs w:val="20"/>
    </w:rPr>
  </w:style>
  <w:style w:type="paragraph" w:customStyle="1" w:styleId="a1">
    <w:name w:val="Подпункт"/>
    <w:basedOn w:val="a0"/>
    <w:rsid w:val="002233AE"/>
    <w:pPr>
      <w:numPr>
        <w:ilvl w:val="2"/>
      </w:numPr>
      <w:tabs>
        <w:tab w:val="clear" w:pos="1134"/>
        <w:tab w:val="num" w:pos="720"/>
      </w:tabs>
      <w:ind w:left="720" w:hanging="360"/>
    </w:pPr>
  </w:style>
  <w:style w:type="paragraph" w:customStyle="1" w:styleId="a2">
    <w:name w:val="Подподпункт"/>
    <w:basedOn w:val="a1"/>
    <w:rsid w:val="002233AE"/>
    <w:pPr>
      <w:numPr>
        <w:ilvl w:val="4"/>
      </w:numPr>
      <w:tabs>
        <w:tab w:val="num" w:pos="2051"/>
        <w:tab w:val="num" w:pos="3600"/>
      </w:tabs>
      <w:ind w:left="3600" w:hanging="360"/>
    </w:pPr>
  </w:style>
  <w:style w:type="paragraph" w:customStyle="1" w:styleId="a4">
    <w:name w:val="Подподподподпункт"/>
    <w:basedOn w:val="a6"/>
    <w:rsid w:val="002233AE"/>
    <w:pPr>
      <w:numPr>
        <w:ilvl w:val="6"/>
        <w:numId w:val="6"/>
      </w:numPr>
      <w:spacing w:before="0"/>
      <w:jc w:val="both"/>
    </w:pPr>
    <w:rPr>
      <w:rFonts w:ascii="Times New Roman" w:hAnsi="Times New Roman"/>
      <w:snapToGrid w:val="0"/>
      <w:sz w:val="28"/>
      <w:szCs w:val="20"/>
    </w:rPr>
  </w:style>
  <w:style w:type="paragraph" w:customStyle="1" w:styleId="a3">
    <w:name w:val="Подподподпункт"/>
    <w:basedOn w:val="a6"/>
    <w:rsid w:val="002233AE"/>
    <w:pPr>
      <w:numPr>
        <w:ilvl w:val="5"/>
        <w:numId w:val="6"/>
      </w:numPr>
      <w:spacing w:before="0"/>
      <w:jc w:val="both"/>
    </w:pPr>
    <w:rPr>
      <w:rFonts w:ascii="Times New Roman" w:hAnsi="Times New Roman"/>
      <w:snapToGrid w:val="0"/>
      <w:sz w:val="28"/>
      <w:szCs w:val="20"/>
    </w:rPr>
  </w:style>
  <w:style w:type="paragraph" w:customStyle="1" w:styleId="a">
    <w:name w:val="Пункт кор."/>
    <w:basedOn w:val="a0"/>
    <w:rsid w:val="002233AE"/>
    <w:pPr>
      <w:keepNext/>
      <w:numPr>
        <w:ilvl w:val="0"/>
      </w:numPr>
    </w:pPr>
    <w:rPr>
      <w:b/>
      <w:i/>
    </w:rPr>
  </w:style>
  <w:style w:type="character" w:styleId="aff3">
    <w:name w:val="Strong"/>
    <w:uiPriority w:val="22"/>
    <w:qFormat/>
    <w:rsid w:val="002233AE"/>
    <w:rPr>
      <w:b/>
      <w:bCs/>
    </w:rPr>
  </w:style>
  <w:style w:type="paragraph" w:customStyle="1" w:styleId="xl22">
    <w:name w:val="xl22"/>
    <w:basedOn w:val="a6"/>
    <w:rsid w:val="002233AE"/>
    <w:pPr>
      <w:spacing w:before="100" w:beforeAutospacing="1" w:after="100" w:afterAutospacing="1"/>
    </w:pPr>
    <w:rPr>
      <w:rFonts w:cs="Arial"/>
      <w:sz w:val="24"/>
      <w:lang w:val="en-GB" w:eastAsia="en-US"/>
    </w:rPr>
  </w:style>
  <w:style w:type="table" w:styleId="aff4">
    <w:name w:val="Table Grid"/>
    <w:basedOn w:val="a8"/>
    <w:rsid w:val="002233AE"/>
    <w:pPr>
      <w:spacing w:line="240" w:lineRule="auto"/>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
    <w:name w:val="Body text_"/>
    <w:link w:val="17"/>
    <w:rsid w:val="002233AE"/>
    <w:rPr>
      <w:rFonts w:ascii="Arial" w:eastAsia="Arial" w:hAnsi="Arial" w:cs="Arial"/>
      <w:sz w:val="15"/>
      <w:szCs w:val="15"/>
      <w:shd w:val="clear" w:color="auto" w:fill="FFFFFF"/>
    </w:rPr>
  </w:style>
  <w:style w:type="paragraph" w:customStyle="1" w:styleId="17">
    <w:name w:val="Основной текст1"/>
    <w:basedOn w:val="a6"/>
    <w:link w:val="Bodytext"/>
    <w:rsid w:val="002233AE"/>
    <w:pPr>
      <w:shd w:val="clear" w:color="auto" w:fill="FFFFFF"/>
      <w:spacing w:before="0" w:line="0" w:lineRule="atLeast"/>
    </w:pPr>
    <w:rPr>
      <w:rFonts w:eastAsia="Arial" w:cs="Arial"/>
      <w:sz w:val="15"/>
      <w:szCs w:val="15"/>
      <w:lang w:eastAsia="en-US"/>
    </w:rPr>
  </w:style>
  <w:style w:type="character" w:customStyle="1" w:styleId="BodytextCandara8ptNotBold">
    <w:name w:val="Body text + Candara;8 pt;Not Bold"/>
    <w:rsid w:val="002233AE"/>
    <w:rPr>
      <w:rFonts w:ascii="Candara" w:eastAsia="Candara" w:hAnsi="Candara" w:cs="Candara"/>
      <w:b/>
      <w:bCs/>
      <w:i w:val="0"/>
      <w:iCs w:val="0"/>
      <w:smallCaps w:val="0"/>
      <w:strike w:val="0"/>
      <w:spacing w:val="0"/>
      <w:sz w:val="16"/>
      <w:szCs w:val="16"/>
      <w:shd w:val="clear" w:color="auto" w:fill="FFFFFF"/>
    </w:rPr>
  </w:style>
  <w:style w:type="paragraph" w:styleId="aff5">
    <w:name w:val="caption"/>
    <w:basedOn w:val="a6"/>
    <w:next w:val="afb"/>
    <w:qFormat/>
    <w:rsid w:val="002233AE"/>
    <w:pPr>
      <w:suppressAutoHyphens/>
      <w:spacing w:before="0"/>
      <w:jc w:val="center"/>
    </w:pPr>
    <w:rPr>
      <w:rFonts w:ascii="Times New Roman" w:hAnsi="Times New Roman"/>
      <w:b/>
      <w:bCs/>
      <w:sz w:val="28"/>
      <w:lang w:eastAsia="zh-CN"/>
    </w:rPr>
  </w:style>
  <w:style w:type="character" w:customStyle="1" w:styleId="Bodytext3">
    <w:name w:val="Body text (3)_"/>
    <w:link w:val="Bodytext30"/>
    <w:rsid w:val="002233AE"/>
    <w:rPr>
      <w:sz w:val="19"/>
      <w:szCs w:val="19"/>
      <w:shd w:val="clear" w:color="auto" w:fill="FFFFFF"/>
    </w:rPr>
  </w:style>
  <w:style w:type="paragraph" w:customStyle="1" w:styleId="Bodytext30">
    <w:name w:val="Body text (3)"/>
    <w:basedOn w:val="a6"/>
    <w:link w:val="Bodytext3"/>
    <w:rsid w:val="002233AE"/>
    <w:pPr>
      <w:shd w:val="clear" w:color="auto" w:fill="FFFFFF"/>
      <w:spacing w:before="0" w:line="0" w:lineRule="atLeast"/>
    </w:pPr>
    <w:rPr>
      <w:rFonts w:asciiTheme="minorHAnsi" w:eastAsiaTheme="minorHAnsi" w:hAnsiTheme="minorHAnsi" w:cstheme="minorBidi"/>
      <w:sz w:val="19"/>
      <w:szCs w:val="19"/>
      <w:lang w:eastAsia="en-US"/>
    </w:rPr>
  </w:style>
  <w:style w:type="character" w:customStyle="1" w:styleId="Bodytext4">
    <w:name w:val="Body text (4)_"/>
    <w:link w:val="Bodytext40"/>
    <w:rsid w:val="002233AE"/>
    <w:rPr>
      <w:shd w:val="clear" w:color="auto" w:fill="FFFFFF"/>
    </w:rPr>
  </w:style>
  <w:style w:type="paragraph" w:customStyle="1" w:styleId="Bodytext40">
    <w:name w:val="Body text (4)"/>
    <w:basedOn w:val="a6"/>
    <w:link w:val="Bodytext4"/>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10">
    <w:name w:val="Body text (10)_"/>
    <w:link w:val="Bodytext100"/>
    <w:rsid w:val="002233AE"/>
    <w:rPr>
      <w:shd w:val="clear" w:color="auto" w:fill="FFFFFF"/>
    </w:rPr>
  </w:style>
  <w:style w:type="paragraph" w:customStyle="1" w:styleId="Bodytext100">
    <w:name w:val="Body text (10)"/>
    <w:basedOn w:val="a6"/>
    <w:link w:val="Bodytext10"/>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7">
    <w:name w:val="Body text (7)_"/>
    <w:link w:val="Bodytext70"/>
    <w:rsid w:val="002233AE"/>
    <w:rPr>
      <w:sz w:val="18"/>
      <w:szCs w:val="18"/>
      <w:shd w:val="clear" w:color="auto" w:fill="FFFFFF"/>
    </w:rPr>
  </w:style>
  <w:style w:type="paragraph" w:customStyle="1" w:styleId="Bodytext70">
    <w:name w:val="Body text (7)"/>
    <w:basedOn w:val="a6"/>
    <w:link w:val="Bodytext7"/>
    <w:rsid w:val="002233AE"/>
    <w:pPr>
      <w:shd w:val="clear" w:color="auto" w:fill="FFFFFF"/>
      <w:spacing w:before="0" w:line="0" w:lineRule="atLeast"/>
    </w:pPr>
    <w:rPr>
      <w:rFonts w:asciiTheme="minorHAnsi" w:eastAsiaTheme="minorHAnsi" w:hAnsiTheme="minorHAnsi" w:cstheme="minorBidi"/>
      <w:sz w:val="18"/>
      <w:szCs w:val="18"/>
      <w:lang w:eastAsia="en-US"/>
    </w:rPr>
  </w:style>
  <w:style w:type="character" w:customStyle="1" w:styleId="Bodytext9">
    <w:name w:val="Body text (9)_"/>
    <w:link w:val="Bodytext90"/>
    <w:rsid w:val="002233AE"/>
    <w:rPr>
      <w:shd w:val="clear" w:color="auto" w:fill="FFFFFF"/>
    </w:rPr>
  </w:style>
  <w:style w:type="character" w:customStyle="1" w:styleId="Bodytext8">
    <w:name w:val="Body text (8)_"/>
    <w:link w:val="Bodytext80"/>
    <w:rsid w:val="002233AE"/>
    <w:rPr>
      <w:shd w:val="clear" w:color="auto" w:fill="FFFFFF"/>
    </w:rPr>
  </w:style>
  <w:style w:type="paragraph" w:customStyle="1" w:styleId="Bodytext90">
    <w:name w:val="Body text (9)"/>
    <w:basedOn w:val="a6"/>
    <w:link w:val="Bodytext9"/>
    <w:rsid w:val="002233AE"/>
    <w:pPr>
      <w:shd w:val="clear" w:color="auto" w:fill="FFFFFF"/>
      <w:spacing w:before="0" w:line="0" w:lineRule="atLeast"/>
    </w:pPr>
    <w:rPr>
      <w:rFonts w:asciiTheme="minorHAnsi" w:eastAsiaTheme="minorHAnsi" w:hAnsiTheme="minorHAnsi" w:cstheme="minorBidi"/>
      <w:szCs w:val="22"/>
      <w:lang w:eastAsia="en-US"/>
    </w:rPr>
  </w:style>
  <w:style w:type="paragraph" w:customStyle="1" w:styleId="Bodytext80">
    <w:name w:val="Body text (8)"/>
    <w:basedOn w:val="a6"/>
    <w:link w:val="Bodytext8"/>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WW8Num13z3">
    <w:name w:val="WW8Num13z3"/>
    <w:rsid w:val="008F3A32"/>
    <w:rPr>
      <w:rFonts w:ascii="Symbol" w:hAnsi="Symbol" w:cs="Symbol"/>
    </w:rPr>
  </w:style>
  <w:style w:type="character" w:styleId="aff6">
    <w:name w:val="Emphasis"/>
    <w:uiPriority w:val="20"/>
    <w:qFormat/>
    <w:rsid w:val="00221167"/>
    <w:rPr>
      <w:i/>
      <w:iCs/>
    </w:rPr>
  </w:style>
  <w:style w:type="paragraph" w:customStyle="1" w:styleId="headertext">
    <w:name w:val="headertext"/>
    <w:basedOn w:val="a6"/>
    <w:rsid w:val="00E83C71"/>
    <w:pPr>
      <w:spacing w:before="100" w:beforeAutospacing="1" w:after="100" w:afterAutospacing="1"/>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8974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GruzdevAA@yanos.slavneft.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4086</TotalTime>
  <Pages>5</Pages>
  <Words>2763</Words>
  <Characters>15754</Characters>
  <Application>Microsoft Office Word</Application>
  <DocSecurity>0</DocSecurity>
  <Lines>131</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18481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BedarevVA</dc:creator>
  <cp:keywords/>
  <dc:description/>
  <cp:lastModifiedBy>GruzdevAA</cp:lastModifiedBy>
  <cp:revision>714</cp:revision>
  <cp:lastPrinted>2018-06-06T11:32:00Z</cp:lastPrinted>
  <dcterms:created xsi:type="dcterms:W3CDTF">2016-09-08T12:35:00Z</dcterms:created>
  <dcterms:modified xsi:type="dcterms:W3CDTF">2018-06-06T11:34:00Z</dcterms:modified>
</cp:coreProperties>
</file>